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D55B0" w14:textId="77777777" w:rsidR="001B1C62" w:rsidRPr="001B1C62" w:rsidRDefault="001B1C62" w:rsidP="001B1C62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1B1C62">
        <w:rPr>
          <w:rFonts w:ascii="Times New Roman" w:hAnsi="Times New Roman"/>
          <w:sz w:val="44"/>
          <w:szCs w:val="44"/>
        </w:rPr>
        <w:t>Zpomalovací práh na ulici Štefánikova v Kopřivnici</w:t>
      </w:r>
    </w:p>
    <w:p w14:paraId="2C1C7D4F" w14:textId="77777777" w:rsidR="00AE4192" w:rsidRPr="001B1C62" w:rsidRDefault="00AE4192" w:rsidP="00AE4192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7ADEEA4" w14:textId="77777777" w:rsidR="007B029D" w:rsidRPr="001B1C62" w:rsidRDefault="007B029D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478FC597" w14:textId="77777777" w:rsidR="007C1EA5" w:rsidRPr="001B1C62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19C15A8" w14:textId="77777777" w:rsidR="00E73138" w:rsidRPr="001B1C62" w:rsidRDefault="00E73138" w:rsidP="00E73138">
      <w:pPr>
        <w:rPr>
          <w:b/>
        </w:rPr>
      </w:pPr>
      <w:r w:rsidRPr="001B1C62">
        <w:rPr>
          <w:b/>
        </w:rPr>
        <w:t>Seznam:</w:t>
      </w:r>
    </w:p>
    <w:p w14:paraId="0BF7CC24" w14:textId="77777777" w:rsidR="00E73138" w:rsidRPr="001B1C62" w:rsidRDefault="00E73138" w:rsidP="00055EF5">
      <w:pPr>
        <w:numPr>
          <w:ilvl w:val="0"/>
          <w:numId w:val="7"/>
        </w:numPr>
        <w:suppressAutoHyphens w:val="0"/>
      </w:pPr>
      <w:r w:rsidRPr="001B1C62">
        <w:t>Průvodní zpráva</w:t>
      </w:r>
    </w:p>
    <w:p w14:paraId="3C5F292A" w14:textId="77777777" w:rsidR="00E73138" w:rsidRPr="001B1C62" w:rsidRDefault="00E73138" w:rsidP="00055EF5">
      <w:pPr>
        <w:numPr>
          <w:ilvl w:val="0"/>
          <w:numId w:val="7"/>
        </w:numPr>
        <w:suppressAutoHyphens w:val="0"/>
      </w:pPr>
      <w:r w:rsidRPr="001B1C62">
        <w:t>Souhrnná technická zpráva</w:t>
      </w:r>
    </w:p>
    <w:p w14:paraId="29BB10EB" w14:textId="77777777" w:rsidR="00E73138" w:rsidRPr="001B1C62" w:rsidRDefault="00E73138" w:rsidP="00055EF5">
      <w:pPr>
        <w:numPr>
          <w:ilvl w:val="0"/>
          <w:numId w:val="7"/>
        </w:numPr>
        <w:suppressAutoHyphens w:val="0"/>
      </w:pPr>
      <w:r w:rsidRPr="001B1C62">
        <w:t>Situační výkresy</w:t>
      </w:r>
    </w:p>
    <w:p w14:paraId="0884C6FD" w14:textId="77777777" w:rsidR="00E73138" w:rsidRPr="001B1C62" w:rsidRDefault="00E73138" w:rsidP="00055EF5">
      <w:pPr>
        <w:numPr>
          <w:ilvl w:val="0"/>
          <w:numId w:val="7"/>
        </w:numPr>
        <w:suppressAutoHyphens w:val="0"/>
      </w:pPr>
      <w:r w:rsidRPr="001B1C62">
        <w:t>Dokumentace objektů a technických a technologických zařízení</w:t>
      </w:r>
    </w:p>
    <w:p w14:paraId="68D2938D" w14:textId="77777777" w:rsidR="00E73138" w:rsidRPr="001B1C62" w:rsidRDefault="00E73138" w:rsidP="00055EF5">
      <w:pPr>
        <w:numPr>
          <w:ilvl w:val="0"/>
          <w:numId w:val="7"/>
        </w:numPr>
        <w:suppressAutoHyphens w:val="0"/>
      </w:pPr>
      <w:r w:rsidRPr="001B1C62">
        <w:t>Dokladová část</w:t>
      </w:r>
    </w:p>
    <w:p w14:paraId="7173788A" w14:textId="77777777" w:rsidR="00E73138" w:rsidRPr="001B1C62" w:rsidRDefault="00E73138" w:rsidP="00E73138"/>
    <w:p w14:paraId="75E42AAF" w14:textId="77777777" w:rsidR="00E73138" w:rsidRPr="001B1C62" w:rsidRDefault="00E73138" w:rsidP="00E73138"/>
    <w:p w14:paraId="22AE6290" w14:textId="77777777" w:rsidR="007C1EA5" w:rsidRPr="001B1C62" w:rsidRDefault="007C1EA5" w:rsidP="00E73138"/>
    <w:p w14:paraId="1707E41D" w14:textId="77777777" w:rsidR="007C1EA5" w:rsidRPr="001B1C62" w:rsidRDefault="007C1EA5" w:rsidP="00E73138"/>
    <w:p w14:paraId="24C6F00C" w14:textId="77777777" w:rsidR="00E73138" w:rsidRPr="001B1C62" w:rsidRDefault="00E73138" w:rsidP="00E73138">
      <w:pPr>
        <w:pStyle w:val="titul2"/>
      </w:pPr>
      <w:r w:rsidRPr="001B1C62">
        <w:t>A.</w:t>
      </w:r>
      <w:r w:rsidR="00154AB2" w:rsidRPr="001B1C62">
        <w:t xml:space="preserve"> </w:t>
      </w:r>
      <w:r w:rsidRPr="001B1C62">
        <w:t>PRŮVODNÍ ZPRÁVA</w:t>
      </w:r>
    </w:p>
    <w:p w14:paraId="7EF3C915" w14:textId="77777777" w:rsidR="00E73138" w:rsidRPr="001B1C62" w:rsidRDefault="00E73138" w:rsidP="00E73138">
      <w:pPr>
        <w:ind w:left="360"/>
      </w:pPr>
    </w:p>
    <w:p w14:paraId="69762AD4" w14:textId="77777777" w:rsidR="00E73138" w:rsidRPr="001B1C62" w:rsidRDefault="00E73138" w:rsidP="00E73138">
      <w:pPr>
        <w:ind w:left="360"/>
      </w:pPr>
    </w:p>
    <w:p w14:paraId="7555FF1F" w14:textId="77777777" w:rsidR="00E73138" w:rsidRPr="001B1C62" w:rsidRDefault="00E73138" w:rsidP="00E73138">
      <w:pPr>
        <w:ind w:left="360"/>
      </w:pPr>
    </w:p>
    <w:p w14:paraId="7F294EFB" w14:textId="77777777" w:rsidR="00E73138" w:rsidRPr="001B1C62" w:rsidRDefault="00E73138" w:rsidP="00E73138">
      <w:pPr>
        <w:ind w:left="360"/>
      </w:pPr>
    </w:p>
    <w:p w14:paraId="6EC7E3CC" w14:textId="77777777" w:rsidR="007C1EA5" w:rsidRPr="001B1C62" w:rsidRDefault="007C1EA5" w:rsidP="00E73138">
      <w:pPr>
        <w:ind w:left="360"/>
      </w:pPr>
    </w:p>
    <w:p w14:paraId="3660D56F" w14:textId="7A423C78" w:rsidR="000F41A0" w:rsidRPr="001B1C62" w:rsidRDefault="000F41A0" w:rsidP="00E73138">
      <w:pPr>
        <w:ind w:left="360"/>
      </w:pPr>
    </w:p>
    <w:p w14:paraId="5A16BF07" w14:textId="77777777" w:rsidR="000F41A0" w:rsidRPr="001B1C62" w:rsidRDefault="000F41A0" w:rsidP="00E73138">
      <w:pPr>
        <w:ind w:left="360"/>
      </w:pPr>
    </w:p>
    <w:p w14:paraId="351B741F" w14:textId="77777777" w:rsidR="00E73138" w:rsidRPr="001B1C62" w:rsidRDefault="00E73138" w:rsidP="00E73138">
      <w:pPr>
        <w:ind w:left="360"/>
      </w:pPr>
    </w:p>
    <w:p w14:paraId="794294DC" w14:textId="77777777" w:rsidR="00E73138" w:rsidRPr="001B1C62" w:rsidRDefault="00E73138" w:rsidP="00E73138">
      <w:pPr>
        <w:ind w:left="360"/>
      </w:pPr>
    </w:p>
    <w:p w14:paraId="0A55C6B1" w14:textId="77777777" w:rsidR="00E73138" w:rsidRPr="001B1C62" w:rsidRDefault="00E73138" w:rsidP="00E73138">
      <w:pPr>
        <w:ind w:left="360"/>
      </w:pPr>
    </w:p>
    <w:p w14:paraId="499A63ED" w14:textId="77777777" w:rsidR="00373057" w:rsidRPr="001B1C62" w:rsidRDefault="00373057" w:rsidP="00E73138">
      <w:pPr>
        <w:ind w:left="360"/>
      </w:pPr>
    </w:p>
    <w:p w14:paraId="42F8584F" w14:textId="77777777" w:rsidR="00373057" w:rsidRPr="001B1C62" w:rsidRDefault="00373057" w:rsidP="00E73138">
      <w:pPr>
        <w:ind w:left="360"/>
      </w:pPr>
    </w:p>
    <w:p w14:paraId="7784123D" w14:textId="1C35762A" w:rsidR="00291414" w:rsidRPr="001B1C62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4A02F250" w14:textId="77777777" w:rsidR="00AE4192" w:rsidRPr="001B1C62" w:rsidRDefault="00AE4192" w:rsidP="00154AB2">
      <w:pPr>
        <w:spacing w:line="286" w:lineRule="atLeast"/>
        <w:ind w:left="3261" w:hanging="3261"/>
        <w:rPr>
          <w:b/>
          <w:sz w:val="28"/>
        </w:rPr>
      </w:pPr>
    </w:p>
    <w:p w14:paraId="20BC99FC" w14:textId="77777777" w:rsidR="00291414" w:rsidRPr="001B1C62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76C55AA3" w14:textId="77777777" w:rsidR="00AE4192" w:rsidRPr="001B1C62" w:rsidRDefault="00583F97" w:rsidP="00AE4192">
      <w:pPr>
        <w:spacing w:line="286" w:lineRule="atLeast"/>
        <w:ind w:left="3261" w:hanging="3261"/>
        <w:rPr>
          <w:sz w:val="28"/>
        </w:rPr>
      </w:pPr>
      <w:r w:rsidRPr="001B1C62">
        <w:rPr>
          <w:b/>
          <w:sz w:val="28"/>
        </w:rPr>
        <w:t xml:space="preserve">Investor: </w:t>
      </w:r>
      <w:r w:rsidRPr="001B1C62">
        <w:rPr>
          <w:b/>
          <w:sz w:val="28"/>
        </w:rPr>
        <w:tab/>
      </w:r>
      <w:r w:rsidR="00AE4192" w:rsidRPr="001B1C62">
        <w:rPr>
          <w:sz w:val="28"/>
        </w:rPr>
        <w:t xml:space="preserve">Město Kopřivnice </w:t>
      </w:r>
    </w:p>
    <w:p w14:paraId="75AC315B" w14:textId="7C198DDC" w:rsidR="000F41A0" w:rsidRPr="001B1C62" w:rsidRDefault="00AE4192" w:rsidP="00AE4192">
      <w:pPr>
        <w:spacing w:line="286" w:lineRule="atLeast"/>
        <w:ind w:left="3261" w:hanging="3"/>
        <w:rPr>
          <w:sz w:val="28"/>
        </w:rPr>
      </w:pPr>
      <w:r w:rsidRPr="001B1C62">
        <w:rPr>
          <w:sz w:val="28"/>
        </w:rPr>
        <w:t>Štefánikova 1163, Kopřivnice 742 21</w:t>
      </w:r>
    </w:p>
    <w:p w14:paraId="61ED7E4E" w14:textId="77777777" w:rsidR="00E73138" w:rsidRPr="001B1C62" w:rsidRDefault="00E73138" w:rsidP="00154AB2">
      <w:pPr>
        <w:tabs>
          <w:tab w:val="left" w:pos="3261"/>
        </w:tabs>
        <w:spacing w:line="286" w:lineRule="atLeast"/>
        <w:rPr>
          <w:sz w:val="28"/>
        </w:rPr>
      </w:pPr>
      <w:r w:rsidRPr="001B1C62">
        <w:rPr>
          <w:b/>
          <w:sz w:val="28"/>
        </w:rPr>
        <w:t>Zodpovědný projektant:</w:t>
      </w:r>
      <w:r w:rsidRPr="001B1C62">
        <w:rPr>
          <w:sz w:val="28"/>
        </w:rPr>
        <w:t xml:space="preserve"> </w:t>
      </w:r>
      <w:r w:rsidR="00154AB2" w:rsidRPr="001B1C62">
        <w:rPr>
          <w:sz w:val="28"/>
        </w:rPr>
        <w:tab/>
      </w:r>
      <w:r w:rsidRPr="001B1C62">
        <w:rPr>
          <w:sz w:val="28"/>
        </w:rPr>
        <w:t>Ing. Ondřej Bojko</w:t>
      </w:r>
    </w:p>
    <w:p w14:paraId="6F134F33" w14:textId="04F1536E" w:rsidR="00E73138" w:rsidRPr="001B1C62" w:rsidRDefault="00E73138" w:rsidP="00C26488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1B1C62">
        <w:rPr>
          <w:b/>
          <w:sz w:val="28"/>
        </w:rPr>
        <w:t>Stupeň PD:</w:t>
      </w:r>
      <w:r w:rsidRPr="001B1C62">
        <w:rPr>
          <w:sz w:val="28"/>
        </w:rPr>
        <w:tab/>
        <w:t xml:space="preserve">Dokumentace pro vydání společného povolení </w:t>
      </w:r>
      <w:proofErr w:type="gramStart"/>
      <w:r w:rsidR="00291414" w:rsidRPr="001B1C62">
        <w:rPr>
          <w:sz w:val="28"/>
        </w:rPr>
        <w:t xml:space="preserve">stavby </w:t>
      </w:r>
      <w:bookmarkEnd w:id="0"/>
      <w:r w:rsidR="00630763" w:rsidRPr="001B1C62">
        <w:rPr>
          <w:sz w:val="28"/>
        </w:rPr>
        <w:t xml:space="preserve"> v</w:t>
      </w:r>
      <w:proofErr w:type="gramEnd"/>
      <w:r w:rsidR="00630763" w:rsidRPr="001B1C62">
        <w:rPr>
          <w:sz w:val="28"/>
        </w:rPr>
        <w:t> rozsahu pro provádění staveb</w:t>
      </w:r>
      <w:r w:rsidR="001B1C62" w:rsidRPr="001B1C62">
        <w:rPr>
          <w:sz w:val="28"/>
        </w:rPr>
        <w:t xml:space="preserve"> (DUSP + DPS)</w:t>
      </w:r>
    </w:p>
    <w:p w14:paraId="672F58B3" w14:textId="2A353CFC" w:rsidR="007A3D6F" w:rsidRPr="001B1C62" w:rsidRDefault="00E73138" w:rsidP="000F41A0">
      <w:pPr>
        <w:tabs>
          <w:tab w:val="left" w:pos="3261"/>
        </w:tabs>
      </w:pPr>
      <w:r w:rsidRPr="001B1C62">
        <w:rPr>
          <w:b/>
          <w:sz w:val="28"/>
        </w:rPr>
        <w:t>Termín dokončení:</w:t>
      </w:r>
      <w:r w:rsidRPr="001B1C62">
        <w:rPr>
          <w:sz w:val="28"/>
        </w:rPr>
        <w:tab/>
      </w:r>
      <w:r w:rsidR="003B7773">
        <w:rPr>
          <w:sz w:val="28"/>
        </w:rPr>
        <w:t>leden</w:t>
      </w:r>
      <w:r w:rsidR="007B029D" w:rsidRPr="001B1C62">
        <w:rPr>
          <w:sz w:val="28"/>
        </w:rPr>
        <w:t xml:space="preserve"> 202</w:t>
      </w:r>
      <w:r w:rsidR="003B7773">
        <w:rPr>
          <w:sz w:val="28"/>
        </w:rPr>
        <w:t>3</w:t>
      </w:r>
    </w:p>
    <w:p w14:paraId="1E6AC1B7" w14:textId="77777777" w:rsidR="00B15869" w:rsidRPr="001B1C62" w:rsidRDefault="00154AB2" w:rsidP="0087082F">
      <w:pPr>
        <w:rPr>
          <w:b/>
        </w:rPr>
      </w:pPr>
      <w:r w:rsidRPr="001B1C62">
        <w:rPr>
          <w:b/>
        </w:rPr>
        <w:lastRenderedPageBreak/>
        <w:t>OBSAH</w:t>
      </w:r>
    </w:p>
    <w:p w14:paraId="00965889" w14:textId="77777777" w:rsidR="008E319C" w:rsidRPr="001B1C62" w:rsidRDefault="008E319C" w:rsidP="0087082F">
      <w:pPr>
        <w:rPr>
          <w:b/>
        </w:rPr>
      </w:pPr>
    </w:p>
    <w:p w14:paraId="22CF2516" w14:textId="77777777" w:rsidR="008E319C" w:rsidRPr="001B1C62" w:rsidRDefault="008E319C" w:rsidP="0087082F">
      <w:pPr>
        <w:rPr>
          <w:b/>
        </w:rPr>
      </w:pPr>
    </w:p>
    <w:p w14:paraId="54BD0038" w14:textId="21C6F4D3" w:rsidR="001D3C92" w:rsidRDefault="007B103C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B1C62">
        <w:fldChar w:fldCharType="begin"/>
      </w:r>
      <w:r w:rsidRPr="001B1C62">
        <w:instrText xml:space="preserve"> TOC \o "1-3" \h \z \t "moje1;1;moje2;2;moje3;3;moje 4;4" </w:instrText>
      </w:r>
      <w:r w:rsidRPr="001B1C62">
        <w:fldChar w:fldCharType="separate"/>
      </w:r>
      <w:hyperlink w:anchor="_Toc125112645" w:history="1">
        <w:r w:rsidR="001D3C92" w:rsidRPr="003C76A2">
          <w:rPr>
            <w:rStyle w:val="Hypertextovodkaz"/>
            <w:noProof/>
          </w:rPr>
          <w:t>A.1</w:t>
        </w:r>
        <w:r w:rsidR="001D3C9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D3C92" w:rsidRPr="003C76A2">
          <w:rPr>
            <w:rStyle w:val="Hypertextovodkaz"/>
            <w:noProof/>
          </w:rPr>
          <w:t>Identifikační údaje</w:t>
        </w:r>
        <w:r w:rsidR="001D3C92">
          <w:rPr>
            <w:noProof/>
            <w:webHidden/>
          </w:rPr>
          <w:tab/>
        </w:r>
        <w:r w:rsidR="001D3C92">
          <w:rPr>
            <w:noProof/>
            <w:webHidden/>
          </w:rPr>
          <w:fldChar w:fldCharType="begin"/>
        </w:r>
        <w:r w:rsidR="001D3C92">
          <w:rPr>
            <w:noProof/>
            <w:webHidden/>
          </w:rPr>
          <w:instrText xml:space="preserve"> PAGEREF _Toc125112645 \h </w:instrText>
        </w:r>
        <w:r w:rsidR="001D3C92">
          <w:rPr>
            <w:noProof/>
            <w:webHidden/>
          </w:rPr>
        </w:r>
        <w:r w:rsidR="001D3C92">
          <w:rPr>
            <w:noProof/>
            <w:webHidden/>
          </w:rPr>
          <w:fldChar w:fldCharType="separate"/>
        </w:r>
        <w:r w:rsidR="00785A1C">
          <w:rPr>
            <w:noProof/>
            <w:webHidden/>
          </w:rPr>
          <w:t>3</w:t>
        </w:r>
        <w:r w:rsidR="001D3C92">
          <w:rPr>
            <w:noProof/>
            <w:webHidden/>
          </w:rPr>
          <w:fldChar w:fldCharType="end"/>
        </w:r>
      </w:hyperlink>
    </w:p>
    <w:p w14:paraId="71BE4BE4" w14:textId="139F1436" w:rsidR="001D3C92" w:rsidRDefault="001D3C92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112646" w:history="1">
        <w:r w:rsidRPr="003C76A2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C76A2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_Toc125112646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5A1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726B15" w14:textId="5147B0E7" w:rsidR="001D3C92" w:rsidRDefault="001D3C92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112647" w:history="1">
        <w:r w:rsidRPr="003C76A2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C76A2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_Toc125112647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5A1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82C4D8" w14:textId="157F0CD3" w:rsidR="001D3C92" w:rsidRDefault="001D3C92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112648" w:history="1">
        <w:r w:rsidRPr="003C76A2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C76A2">
          <w:rPr>
            <w:rStyle w:val="Hypertextovodkaz"/>
            <w:noProof/>
          </w:rPr>
          <w:t>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_Toc125112648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5A1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FC65F7E" w14:textId="2F44760A" w:rsidR="001D3C92" w:rsidRDefault="001D3C92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112649" w:history="1">
        <w:r w:rsidRPr="003C76A2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C76A2">
          <w:rPr>
            <w:rStyle w:val="Hypertextovodkaz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_Toc125112649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5A1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84A5A7C" w14:textId="424D2FEC" w:rsidR="001D3C92" w:rsidRDefault="001D3C92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5112650" w:history="1">
        <w:r w:rsidRPr="003C76A2">
          <w:rPr>
            <w:rStyle w:val="Hypertextovodkaz"/>
            <w:noProof/>
          </w:rPr>
          <w:t>A.3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3C76A2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_Toc125112650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5A1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4EB1EE" w14:textId="577E2EAC" w:rsidR="007B103C" w:rsidRPr="001B1C62" w:rsidRDefault="007B103C" w:rsidP="0087082F">
      <w:pPr>
        <w:rPr>
          <w:sz w:val="20"/>
        </w:rPr>
      </w:pPr>
      <w:r w:rsidRPr="001B1C62">
        <w:rPr>
          <w:sz w:val="20"/>
        </w:rPr>
        <w:fldChar w:fldCharType="end"/>
      </w:r>
    </w:p>
    <w:p w14:paraId="0C0CD86C" w14:textId="77777777" w:rsidR="007B103C" w:rsidRPr="001B1C62" w:rsidRDefault="007B103C" w:rsidP="0087082F">
      <w:pPr>
        <w:rPr>
          <w:sz w:val="20"/>
        </w:rPr>
      </w:pPr>
    </w:p>
    <w:p w14:paraId="63D75C5B" w14:textId="77777777" w:rsidR="007B103C" w:rsidRPr="001B1C62" w:rsidRDefault="007B103C" w:rsidP="0087082F">
      <w:pPr>
        <w:rPr>
          <w:sz w:val="20"/>
        </w:rPr>
      </w:pPr>
    </w:p>
    <w:p w14:paraId="57FF06F1" w14:textId="77777777" w:rsidR="007B103C" w:rsidRPr="001B1C62" w:rsidRDefault="007B103C" w:rsidP="0087082F">
      <w:pPr>
        <w:rPr>
          <w:sz w:val="20"/>
        </w:rPr>
      </w:pPr>
    </w:p>
    <w:p w14:paraId="6DBA3D5D" w14:textId="77777777" w:rsidR="007B103C" w:rsidRPr="001B1C62" w:rsidRDefault="007B103C" w:rsidP="0087082F">
      <w:pPr>
        <w:rPr>
          <w:sz w:val="20"/>
        </w:rPr>
      </w:pPr>
    </w:p>
    <w:p w14:paraId="1CD1159E" w14:textId="77777777" w:rsidR="007B103C" w:rsidRPr="001B1C62" w:rsidRDefault="007B103C" w:rsidP="0087082F">
      <w:pPr>
        <w:rPr>
          <w:sz w:val="20"/>
        </w:rPr>
      </w:pPr>
    </w:p>
    <w:p w14:paraId="1C37198E" w14:textId="77777777" w:rsidR="007B103C" w:rsidRPr="001B1C62" w:rsidRDefault="007B103C" w:rsidP="0087082F">
      <w:pPr>
        <w:rPr>
          <w:sz w:val="20"/>
        </w:rPr>
      </w:pPr>
    </w:p>
    <w:p w14:paraId="08DC172F" w14:textId="77777777" w:rsidR="007B103C" w:rsidRPr="001B1C62" w:rsidRDefault="007B103C" w:rsidP="0087082F">
      <w:pPr>
        <w:rPr>
          <w:sz w:val="20"/>
        </w:rPr>
      </w:pPr>
    </w:p>
    <w:p w14:paraId="7E721B32" w14:textId="77777777" w:rsidR="007B103C" w:rsidRPr="001B1C62" w:rsidRDefault="007B103C" w:rsidP="0087082F">
      <w:pPr>
        <w:rPr>
          <w:sz w:val="20"/>
        </w:rPr>
      </w:pPr>
    </w:p>
    <w:p w14:paraId="7A8A450C" w14:textId="77777777" w:rsidR="00156FCC" w:rsidRPr="001B1C62" w:rsidRDefault="00156FCC" w:rsidP="0087082F">
      <w:pPr>
        <w:rPr>
          <w:sz w:val="20"/>
        </w:rPr>
      </w:pPr>
    </w:p>
    <w:p w14:paraId="70B9CF45" w14:textId="77777777" w:rsidR="000F41A0" w:rsidRPr="001B1C62" w:rsidRDefault="000F41A0" w:rsidP="000F41A0">
      <w:pPr>
        <w:suppressAutoHyphens w:val="0"/>
        <w:autoSpaceDE w:val="0"/>
        <w:autoSpaceDN w:val="0"/>
        <w:adjustRightInd w:val="0"/>
        <w:jc w:val="left"/>
        <w:rPr>
          <w:szCs w:val="24"/>
          <w:lang w:eastAsia="cs-CZ"/>
        </w:rPr>
      </w:pPr>
    </w:p>
    <w:p w14:paraId="2587CF2D" w14:textId="77777777" w:rsidR="00156FCC" w:rsidRPr="001B1C62" w:rsidRDefault="00156FCC" w:rsidP="0087082F">
      <w:pPr>
        <w:rPr>
          <w:sz w:val="20"/>
        </w:rPr>
      </w:pPr>
    </w:p>
    <w:p w14:paraId="6623C7E3" w14:textId="77777777" w:rsidR="00156FCC" w:rsidRPr="001B1C62" w:rsidRDefault="00156FCC" w:rsidP="0087082F">
      <w:pPr>
        <w:rPr>
          <w:sz w:val="20"/>
        </w:rPr>
      </w:pPr>
    </w:p>
    <w:p w14:paraId="05B847CE" w14:textId="77777777" w:rsidR="00530FC6" w:rsidRPr="001B1C62" w:rsidRDefault="00530FC6" w:rsidP="0087082F">
      <w:pPr>
        <w:rPr>
          <w:sz w:val="20"/>
        </w:rPr>
      </w:pPr>
    </w:p>
    <w:p w14:paraId="09A75260" w14:textId="77777777" w:rsidR="00530FC6" w:rsidRPr="001B1C62" w:rsidRDefault="00530FC6" w:rsidP="0087082F">
      <w:pPr>
        <w:rPr>
          <w:sz w:val="20"/>
        </w:rPr>
      </w:pPr>
    </w:p>
    <w:p w14:paraId="730FEA9D" w14:textId="77777777" w:rsidR="00530FC6" w:rsidRPr="001B1C62" w:rsidRDefault="00530FC6" w:rsidP="0087082F">
      <w:pPr>
        <w:rPr>
          <w:sz w:val="20"/>
        </w:rPr>
      </w:pPr>
    </w:p>
    <w:p w14:paraId="44A87CA6" w14:textId="77777777" w:rsidR="00530FC6" w:rsidRPr="001B1C62" w:rsidRDefault="00530FC6" w:rsidP="0087082F">
      <w:pPr>
        <w:rPr>
          <w:sz w:val="20"/>
        </w:rPr>
      </w:pPr>
    </w:p>
    <w:p w14:paraId="0EC2D0A3" w14:textId="77777777" w:rsidR="00530FC6" w:rsidRPr="001B1C62" w:rsidRDefault="00530FC6" w:rsidP="0087082F">
      <w:pPr>
        <w:rPr>
          <w:sz w:val="20"/>
        </w:rPr>
      </w:pPr>
    </w:p>
    <w:p w14:paraId="62CAB901" w14:textId="77777777" w:rsidR="00530FC6" w:rsidRPr="001B1C62" w:rsidRDefault="00530FC6" w:rsidP="0087082F">
      <w:pPr>
        <w:rPr>
          <w:sz w:val="20"/>
        </w:rPr>
      </w:pPr>
    </w:p>
    <w:p w14:paraId="1628599F" w14:textId="77777777" w:rsidR="00530FC6" w:rsidRPr="001B1C62" w:rsidRDefault="00530FC6" w:rsidP="0087082F">
      <w:pPr>
        <w:rPr>
          <w:sz w:val="20"/>
        </w:rPr>
      </w:pPr>
    </w:p>
    <w:p w14:paraId="2502DEB6" w14:textId="77777777" w:rsidR="00530FC6" w:rsidRPr="001B1C62" w:rsidRDefault="00530FC6" w:rsidP="0087082F">
      <w:pPr>
        <w:rPr>
          <w:sz w:val="20"/>
        </w:rPr>
      </w:pPr>
    </w:p>
    <w:p w14:paraId="7A26BD90" w14:textId="77777777" w:rsidR="00530FC6" w:rsidRPr="001B1C62" w:rsidRDefault="00530FC6" w:rsidP="0087082F">
      <w:pPr>
        <w:rPr>
          <w:sz w:val="20"/>
        </w:rPr>
      </w:pPr>
    </w:p>
    <w:p w14:paraId="3B432829" w14:textId="77777777" w:rsidR="00530FC6" w:rsidRPr="001B1C62" w:rsidRDefault="00530FC6" w:rsidP="0087082F">
      <w:pPr>
        <w:rPr>
          <w:sz w:val="20"/>
        </w:rPr>
      </w:pPr>
    </w:p>
    <w:p w14:paraId="1A6887A3" w14:textId="77777777" w:rsidR="00530FC6" w:rsidRPr="001B1C62" w:rsidRDefault="00530FC6" w:rsidP="0087082F">
      <w:pPr>
        <w:rPr>
          <w:sz w:val="20"/>
        </w:rPr>
      </w:pPr>
    </w:p>
    <w:p w14:paraId="37282A6B" w14:textId="77777777" w:rsidR="00530FC6" w:rsidRPr="001B1C62" w:rsidRDefault="00530FC6" w:rsidP="0087082F">
      <w:pPr>
        <w:rPr>
          <w:sz w:val="20"/>
        </w:rPr>
      </w:pPr>
    </w:p>
    <w:p w14:paraId="1AF0192C" w14:textId="77777777" w:rsidR="00530FC6" w:rsidRPr="001B1C62" w:rsidRDefault="00530FC6" w:rsidP="0087082F">
      <w:pPr>
        <w:rPr>
          <w:sz w:val="20"/>
        </w:rPr>
      </w:pPr>
    </w:p>
    <w:p w14:paraId="08027FB5" w14:textId="77777777" w:rsidR="00530FC6" w:rsidRPr="001B1C62" w:rsidRDefault="00530FC6" w:rsidP="0087082F">
      <w:pPr>
        <w:rPr>
          <w:sz w:val="20"/>
        </w:rPr>
      </w:pPr>
    </w:p>
    <w:p w14:paraId="62EA0A9C" w14:textId="77777777" w:rsidR="00530FC6" w:rsidRPr="001B1C62" w:rsidRDefault="00530FC6" w:rsidP="0087082F">
      <w:pPr>
        <w:rPr>
          <w:sz w:val="20"/>
        </w:rPr>
      </w:pPr>
    </w:p>
    <w:p w14:paraId="47A5E3EE" w14:textId="77777777" w:rsidR="00530FC6" w:rsidRPr="001B1C62" w:rsidRDefault="00530FC6" w:rsidP="0087082F">
      <w:pPr>
        <w:rPr>
          <w:sz w:val="20"/>
        </w:rPr>
      </w:pPr>
    </w:p>
    <w:p w14:paraId="4225F275" w14:textId="77777777" w:rsidR="00530FC6" w:rsidRPr="001B1C62" w:rsidRDefault="00530FC6" w:rsidP="0087082F">
      <w:pPr>
        <w:rPr>
          <w:sz w:val="20"/>
        </w:rPr>
      </w:pPr>
    </w:p>
    <w:p w14:paraId="44D359E8" w14:textId="77777777" w:rsidR="00530FC6" w:rsidRPr="001B1C62" w:rsidRDefault="00530FC6" w:rsidP="0087082F">
      <w:pPr>
        <w:rPr>
          <w:sz w:val="20"/>
        </w:rPr>
      </w:pPr>
    </w:p>
    <w:p w14:paraId="7B2CE63B" w14:textId="77777777" w:rsidR="00530FC6" w:rsidRPr="001B1C62" w:rsidRDefault="00530FC6" w:rsidP="0087082F">
      <w:pPr>
        <w:rPr>
          <w:sz w:val="20"/>
        </w:rPr>
      </w:pPr>
    </w:p>
    <w:p w14:paraId="0489542E" w14:textId="77777777" w:rsidR="00530FC6" w:rsidRPr="001B1C62" w:rsidRDefault="00530FC6" w:rsidP="0087082F">
      <w:pPr>
        <w:rPr>
          <w:sz w:val="20"/>
        </w:rPr>
      </w:pPr>
    </w:p>
    <w:p w14:paraId="236F2E2C" w14:textId="77777777" w:rsidR="00156FCC" w:rsidRPr="001B1C62" w:rsidRDefault="00156FCC" w:rsidP="0087082F">
      <w:pPr>
        <w:rPr>
          <w:sz w:val="20"/>
        </w:rPr>
      </w:pPr>
    </w:p>
    <w:p w14:paraId="7B4B1011" w14:textId="77777777" w:rsidR="00156FCC" w:rsidRPr="001B1C62" w:rsidRDefault="00156FCC" w:rsidP="0087082F">
      <w:pPr>
        <w:rPr>
          <w:sz w:val="20"/>
        </w:rPr>
      </w:pPr>
    </w:p>
    <w:p w14:paraId="09B46453" w14:textId="77777777" w:rsidR="00156FCC" w:rsidRPr="001B1C62" w:rsidRDefault="00156FCC" w:rsidP="0087082F">
      <w:pPr>
        <w:rPr>
          <w:sz w:val="20"/>
        </w:rPr>
      </w:pPr>
    </w:p>
    <w:p w14:paraId="68797946" w14:textId="77777777" w:rsidR="00156FCC" w:rsidRPr="001B1C62" w:rsidRDefault="00156FCC" w:rsidP="0087082F">
      <w:pPr>
        <w:rPr>
          <w:sz w:val="20"/>
        </w:rPr>
      </w:pPr>
    </w:p>
    <w:p w14:paraId="172E6A51" w14:textId="77777777" w:rsidR="00156FCC" w:rsidRPr="001B1C62" w:rsidRDefault="00156FCC" w:rsidP="0087082F">
      <w:pPr>
        <w:rPr>
          <w:sz w:val="20"/>
        </w:rPr>
      </w:pPr>
    </w:p>
    <w:p w14:paraId="6AB170E0" w14:textId="77777777" w:rsidR="005D5A77" w:rsidRPr="001B1C62" w:rsidRDefault="001112D1" w:rsidP="000F41A0">
      <w:pPr>
        <w:pStyle w:val="moje1"/>
      </w:pPr>
      <w:r w:rsidRPr="001B1C62">
        <w:br w:type="page"/>
      </w:r>
      <w:bookmarkStart w:id="1" w:name="_Toc125112645"/>
      <w:r w:rsidR="00154AB2" w:rsidRPr="001B1C62">
        <w:lastRenderedPageBreak/>
        <w:t>A.</w:t>
      </w:r>
      <w:r w:rsidR="00C26488" w:rsidRPr="001B1C62">
        <w:t>1</w:t>
      </w:r>
      <w:r w:rsidR="00C26488" w:rsidRPr="001B1C62">
        <w:tab/>
      </w:r>
      <w:r w:rsidR="00154AB2" w:rsidRPr="001B1C62">
        <w:t>Identifikační</w:t>
      </w:r>
      <w:r w:rsidR="00696751" w:rsidRPr="001B1C62">
        <w:t xml:space="preserve"> údaje</w:t>
      </w:r>
      <w:bookmarkEnd w:id="1"/>
    </w:p>
    <w:p w14:paraId="34443E35" w14:textId="77777777" w:rsidR="00B37634" w:rsidRPr="001B1C62" w:rsidRDefault="00B37634" w:rsidP="000F41A0">
      <w:pPr>
        <w:pStyle w:val="moje1"/>
      </w:pPr>
    </w:p>
    <w:p w14:paraId="39134242" w14:textId="77777777" w:rsidR="00B37634" w:rsidRPr="001B1C62" w:rsidRDefault="00154AB2" w:rsidP="000F41A0">
      <w:pPr>
        <w:pStyle w:val="moje1"/>
      </w:pPr>
      <w:bookmarkStart w:id="2" w:name="_Toc125112646"/>
      <w:r w:rsidRPr="001B1C62">
        <w:t>A.1.1</w:t>
      </w:r>
      <w:r w:rsidR="00C26488" w:rsidRPr="001B1C62">
        <w:tab/>
      </w:r>
      <w:r w:rsidR="00B37634" w:rsidRPr="001B1C62">
        <w:t>Údaje o stavbě</w:t>
      </w:r>
      <w:bookmarkEnd w:id="2"/>
    </w:p>
    <w:p w14:paraId="32E1B100" w14:textId="77777777" w:rsidR="007A3D6F" w:rsidRPr="001B1C62" w:rsidRDefault="007A3D6F" w:rsidP="0087082F">
      <w:pPr>
        <w:ind w:left="360"/>
        <w:rPr>
          <w:b/>
          <w:bCs/>
          <w:u w:val="single"/>
        </w:rPr>
      </w:pPr>
    </w:p>
    <w:p w14:paraId="168340D6" w14:textId="20FC8363" w:rsidR="00AE4192" w:rsidRPr="001B1C62" w:rsidRDefault="00A9085C" w:rsidP="00AE4192">
      <w:pPr>
        <w:pStyle w:val="Odstavec"/>
        <w:numPr>
          <w:ilvl w:val="0"/>
          <w:numId w:val="4"/>
        </w:numPr>
        <w:tabs>
          <w:tab w:val="left" w:pos="709"/>
        </w:tabs>
        <w:ind w:left="2835" w:hanging="2475"/>
        <w:jc w:val="both"/>
      </w:pPr>
      <w:r w:rsidRPr="001B1C62">
        <w:rPr>
          <w:b/>
          <w:szCs w:val="26"/>
        </w:rPr>
        <w:t xml:space="preserve">Název </w:t>
      </w:r>
      <w:proofErr w:type="gramStart"/>
      <w:r w:rsidRPr="001B1C62">
        <w:rPr>
          <w:b/>
          <w:szCs w:val="26"/>
        </w:rPr>
        <w:t>stavby:</w:t>
      </w:r>
      <w:r w:rsidRPr="001B1C62">
        <w:rPr>
          <w:szCs w:val="26"/>
        </w:rPr>
        <w:t xml:space="preserve">   </w:t>
      </w:r>
      <w:proofErr w:type="gramEnd"/>
      <w:r w:rsidRPr="001B1C62">
        <w:rPr>
          <w:szCs w:val="26"/>
        </w:rPr>
        <w:t xml:space="preserve">    </w:t>
      </w:r>
      <w:r w:rsidR="00A46BDF" w:rsidRPr="001B1C62">
        <w:rPr>
          <w:szCs w:val="26"/>
        </w:rPr>
        <w:tab/>
      </w:r>
      <w:r w:rsidR="001B1C62" w:rsidRPr="001B1C62">
        <w:t>Zpomalovací práh na ulici Štefánikova v Kopřivnici</w:t>
      </w:r>
    </w:p>
    <w:p w14:paraId="74AA88EB" w14:textId="77777777" w:rsidR="00A9085C" w:rsidRPr="001B1C62" w:rsidRDefault="00A9085C" w:rsidP="0087082F">
      <w:pPr>
        <w:pStyle w:val="Odstavec"/>
        <w:ind w:firstLine="0"/>
        <w:jc w:val="both"/>
      </w:pPr>
      <w:r w:rsidRPr="001B1C62">
        <w:t xml:space="preserve">      </w:t>
      </w:r>
      <w:r w:rsidR="00251DDA" w:rsidRPr="001B1C62">
        <w:t xml:space="preserve">                              </w:t>
      </w:r>
    </w:p>
    <w:p w14:paraId="4D53983B" w14:textId="688B14B0" w:rsidR="00A9085C" w:rsidRPr="00722F7F" w:rsidRDefault="00A9085C" w:rsidP="00055EF5">
      <w:pPr>
        <w:pStyle w:val="Odstavec"/>
        <w:numPr>
          <w:ilvl w:val="0"/>
          <w:numId w:val="4"/>
        </w:numPr>
        <w:jc w:val="both"/>
      </w:pPr>
      <w:r w:rsidRPr="00722F7F">
        <w:rPr>
          <w:b/>
          <w:szCs w:val="26"/>
        </w:rPr>
        <w:t xml:space="preserve">Místo </w:t>
      </w:r>
      <w:proofErr w:type="gramStart"/>
      <w:r w:rsidRPr="00722F7F">
        <w:rPr>
          <w:b/>
          <w:szCs w:val="26"/>
        </w:rPr>
        <w:t>stavby:</w:t>
      </w:r>
      <w:r w:rsidRPr="00722F7F">
        <w:rPr>
          <w:szCs w:val="26"/>
        </w:rPr>
        <w:t xml:space="preserve">   </w:t>
      </w:r>
      <w:proofErr w:type="gramEnd"/>
      <w:r w:rsidRPr="00722F7F">
        <w:rPr>
          <w:szCs w:val="26"/>
        </w:rPr>
        <w:t xml:space="preserve">    </w:t>
      </w:r>
      <w:r w:rsidR="00A52F1C" w:rsidRPr="00722F7F">
        <w:rPr>
          <w:szCs w:val="26"/>
        </w:rPr>
        <w:t xml:space="preserve"> </w:t>
      </w:r>
      <w:r w:rsidR="00A52F1C" w:rsidRPr="00722F7F">
        <w:rPr>
          <w:szCs w:val="26"/>
        </w:rPr>
        <w:tab/>
      </w:r>
      <w:r w:rsidR="00B80088" w:rsidRPr="00722F7F">
        <w:t>parcely</w:t>
      </w:r>
      <w:r w:rsidRPr="00722F7F">
        <w:t xml:space="preserve"> č</w:t>
      </w:r>
      <w:r w:rsidR="00A97CF7" w:rsidRPr="00722F7F">
        <w:t>.</w:t>
      </w:r>
      <w:r w:rsidR="00A46BDF" w:rsidRPr="00722F7F">
        <w:t xml:space="preserve"> </w:t>
      </w:r>
      <w:r w:rsidR="00D137A4" w:rsidRPr="00722F7F">
        <w:t>1657/5, 1655/2, 1705/313, 1705/310, 1628/6, 1628/5, 1628/4, 1628/2, 1085/14, 1085/1, 1914/6, 1628/3, 1629/1, 1629/2</w:t>
      </w:r>
    </w:p>
    <w:p w14:paraId="1B03E8D3" w14:textId="7EBC4EA1" w:rsidR="00A9085C" w:rsidRPr="001B1C62" w:rsidRDefault="00041EF9" w:rsidP="0087082F">
      <w:pPr>
        <w:pStyle w:val="Odstavec"/>
        <w:ind w:firstLine="0"/>
        <w:jc w:val="both"/>
      </w:pPr>
      <w:r w:rsidRPr="001B1C62">
        <w:tab/>
      </w:r>
      <w:r w:rsidRPr="001B1C62">
        <w:tab/>
      </w:r>
      <w:r w:rsidRPr="001B1C62">
        <w:tab/>
      </w:r>
      <w:r w:rsidRPr="001B1C62">
        <w:tab/>
        <w:t>kat. území</w:t>
      </w:r>
      <w:r w:rsidR="00A9085C" w:rsidRPr="001B1C62">
        <w:t xml:space="preserve"> </w:t>
      </w:r>
      <w:r w:rsidR="00AE4192" w:rsidRPr="001B1C62">
        <w:t>Kopřivnice</w:t>
      </w:r>
    </w:p>
    <w:p w14:paraId="0007B4E2" w14:textId="0CD9057E" w:rsidR="00A9085C" w:rsidRPr="001B1C62" w:rsidRDefault="00A9085C" w:rsidP="0087082F">
      <w:pPr>
        <w:pStyle w:val="Odstavec"/>
        <w:ind w:firstLine="0"/>
        <w:jc w:val="both"/>
      </w:pPr>
      <w:r w:rsidRPr="001B1C62">
        <w:tab/>
      </w:r>
      <w:r w:rsidRPr="001B1C62">
        <w:tab/>
      </w:r>
      <w:r w:rsidRPr="001B1C62">
        <w:tab/>
      </w:r>
      <w:r w:rsidRPr="001B1C62">
        <w:tab/>
      </w:r>
      <w:r w:rsidR="000F41A0" w:rsidRPr="001B1C62">
        <w:t xml:space="preserve">Moravskoslezský kraj, </w:t>
      </w:r>
      <w:r w:rsidR="00AE4192" w:rsidRPr="001B1C62">
        <w:t xml:space="preserve">město Kopřivnice, ul. </w:t>
      </w:r>
      <w:r w:rsidR="001B1C62" w:rsidRPr="001B1C62">
        <w:t>Štefánikova</w:t>
      </w:r>
    </w:p>
    <w:p w14:paraId="42B2E77E" w14:textId="77777777" w:rsidR="00A9085C" w:rsidRPr="001B1C62" w:rsidRDefault="00A9085C" w:rsidP="0087082F">
      <w:pPr>
        <w:pStyle w:val="Odstavec"/>
        <w:ind w:firstLine="0"/>
        <w:jc w:val="both"/>
        <w:rPr>
          <w:szCs w:val="26"/>
        </w:rPr>
      </w:pPr>
    </w:p>
    <w:p w14:paraId="646798C0" w14:textId="77777777" w:rsidR="00247779" w:rsidRPr="001B1C62" w:rsidRDefault="00247779" w:rsidP="00055EF5">
      <w:pPr>
        <w:pStyle w:val="Zkladntext"/>
        <w:numPr>
          <w:ilvl w:val="0"/>
          <w:numId w:val="4"/>
        </w:numPr>
        <w:rPr>
          <w:szCs w:val="24"/>
        </w:rPr>
      </w:pPr>
      <w:r w:rsidRPr="001B1C62">
        <w:rPr>
          <w:b/>
          <w:szCs w:val="24"/>
        </w:rPr>
        <w:t>Předmět projektové dokumentace:</w:t>
      </w:r>
      <w:r w:rsidR="00A9085C" w:rsidRPr="001B1C62">
        <w:rPr>
          <w:szCs w:val="24"/>
        </w:rPr>
        <w:t xml:space="preserve"> </w:t>
      </w:r>
      <w:r w:rsidR="00A9085C" w:rsidRPr="001B1C62">
        <w:rPr>
          <w:szCs w:val="24"/>
        </w:rPr>
        <w:tab/>
      </w:r>
      <w:r w:rsidR="00A9085C" w:rsidRPr="001B1C62">
        <w:rPr>
          <w:szCs w:val="24"/>
        </w:rPr>
        <w:tab/>
      </w:r>
    </w:p>
    <w:p w14:paraId="755BEC44" w14:textId="610686EA" w:rsidR="00CE7B5D" w:rsidRPr="001B1C62" w:rsidRDefault="00CE7B5D" w:rsidP="00CE7B5D">
      <w:pPr>
        <w:pStyle w:val="Zkladntext"/>
        <w:rPr>
          <w:szCs w:val="24"/>
        </w:rPr>
      </w:pPr>
      <w:r w:rsidRPr="001B1C62">
        <w:rPr>
          <w:szCs w:val="24"/>
        </w:rPr>
        <w:t>Projektová dokumentace je vypracována dle Přílohy č. 11 k vyhlášce č. 499/2006 Sb. (Rozsah a obsah dokumentace pro vydání společného povolení stavby dálnice, silnice, místní komunikace a veřejné účelové komunikace)</w:t>
      </w:r>
      <w:r w:rsidR="001B1C62" w:rsidRPr="001B1C62">
        <w:rPr>
          <w:szCs w:val="24"/>
        </w:rPr>
        <w:t xml:space="preserve"> s prvky pro provádění stavby</w:t>
      </w:r>
      <w:r w:rsidR="00291414" w:rsidRPr="001B1C62">
        <w:rPr>
          <w:szCs w:val="24"/>
        </w:rPr>
        <w:t>.</w:t>
      </w:r>
      <w:r w:rsidRPr="001B1C62">
        <w:rPr>
          <w:szCs w:val="24"/>
        </w:rPr>
        <w:t xml:space="preserve"> </w:t>
      </w:r>
    </w:p>
    <w:p w14:paraId="3DD478D7" w14:textId="3AB05435" w:rsidR="00093EDF" w:rsidRPr="00093EDF" w:rsidRDefault="000F41A0" w:rsidP="00444B63">
      <w:pPr>
        <w:pStyle w:val="Zkladntext"/>
        <w:rPr>
          <w:szCs w:val="24"/>
        </w:rPr>
      </w:pPr>
      <w:r w:rsidRPr="00093EDF">
        <w:rPr>
          <w:szCs w:val="24"/>
        </w:rPr>
        <w:t xml:space="preserve">Projekt </w:t>
      </w:r>
      <w:proofErr w:type="gramStart"/>
      <w:r w:rsidRPr="00093EDF">
        <w:rPr>
          <w:szCs w:val="24"/>
        </w:rPr>
        <w:t>řeší</w:t>
      </w:r>
      <w:proofErr w:type="gramEnd"/>
      <w:r w:rsidRPr="00093EDF">
        <w:rPr>
          <w:szCs w:val="24"/>
        </w:rPr>
        <w:t xml:space="preserve"> </w:t>
      </w:r>
      <w:r w:rsidR="00093EDF" w:rsidRPr="00093EDF">
        <w:rPr>
          <w:szCs w:val="24"/>
        </w:rPr>
        <w:t>stavební úpravy místních komunikací na ulici Štefánikové. Jedná se zejména o opravu stávajícího zpomalovacího prahu u přechodů pro chodce u železniční zastávky. Dále dojde k usměrnění chodců a cyklistů směřující k železniční stanici.</w:t>
      </w:r>
    </w:p>
    <w:p w14:paraId="3527A141" w14:textId="77777777" w:rsidR="00247779" w:rsidRPr="00377098" w:rsidRDefault="00C26488" w:rsidP="000F41A0">
      <w:pPr>
        <w:pStyle w:val="moje1"/>
      </w:pPr>
      <w:bookmarkStart w:id="3" w:name="_Toc125112647"/>
      <w:r w:rsidRPr="00377098">
        <w:t>A.1.2</w:t>
      </w:r>
      <w:r w:rsidRPr="00377098">
        <w:tab/>
      </w:r>
      <w:r w:rsidR="00247779" w:rsidRPr="00377098">
        <w:t xml:space="preserve">Údaje o </w:t>
      </w:r>
      <w:r w:rsidR="005D2384" w:rsidRPr="00377098">
        <w:t>stavebníkovi</w:t>
      </w:r>
      <w:bookmarkEnd w:id="3"/>
    </w:p>
    <w:p w14:paraId="4C6217C0" w14:textId="77777777" w:rsidR="00247779" w:rsidRPr="00377098" w:rsidRDefault="00247779" w:rsidP="0087082F">
      <w:pPr>
        <w:pStyle w:val="Zkladntext"/>
        <w:ind w:left="2410" w:hanging="2410"/>
        <w:rPr>
          <w:szCs w:val="24"/>
        </w:rPr>
      </w:pPr>
    </w:p>
    <w:p w14:paraId="23F5D3B7" w14:textId="77777777" w:rsidR="00853A6A" w:rsidRPr="00377098" w:rsidRDefault="00A9085C" w:rsidP="00853A6A">
      <w:pPr>
        <w:numPr>
          <w:ilvl w:val="0"/>
          <w:numId w:val="11"/>
        </w:numPr>
      </w:pPr>
      <w:r w:rsidRPr="00377098">
        <w:rPr>
          <w:b/>
        </w:rPr>
        <w:t>Investor:</w:t>
      </w:r>
      <w:r w:rsidRPr="00377098">
        <w:rPr>
          <w:b/>
        </w:rPr>
        <w:tab/>
      </w:r>
      <w:r w:rsidR="001112D1" w:rsidRPr="00377098">
        <w:rPr>
          <w:b/>
        </w:rPr>
        <w:tab/>
      </w:r>
      <w:r w:rsidR="00853A6A" w:rsidRPr="00377098">
        <w:rPr>
          <w:szCs w:val="24"/>
          <w:lang w:eastAsia="cs-CZ"/>
        </w:rPr>
        <w:t>Město Kopřivnice, Štefánikova 1163, Kopřivnice 742 21</w:t>
      </w:r>
    </w:p>
    <w:p w14:paraId="28C7EBD3" w14:textId="77777777" w:rsidR="00853A6A" w:rsidRPr="00377098" w:rsidRDefault="00853A6A" w:rsidP="00853A6A">
      <w:pPr>
        <w:ind w:left="2124" w:firstLine="708"/>
        <w:rPr>
          <w:szCs w:val="24"/>
          <w:lang w:eastAsia="cs-CZ"/>
        </w:rPr>
      </w:pPr>
      <w:r w:rsidRPr="00377098">
        <w:rPr>
          <w:szCs w:val="24"/>
          <w:lang w:eastAsia="cs-CZ"/>
        </w:rPr>
        <w:t>IČ: 00298077</w:t>
      </w:r>
    </w:p>
    <w:p w14:paraId="18AEB70D" w14:textId="283957C9" w:rsidR="00853A6A" w:rsidRPr="00377098" w:rsidRDefault="00853A6A" w:rsidP="00853A6A">
      <w:pPr>
        <w:ind w:left="2124" w:firstLine="708"/>
        <w:rPr>
          <w:szCs w:val="24"/>
          <w:lang w:eastAsia="cs-CZ"/>
        </w:rPr>
      </w:pPr>
      <w:r w:rsidRPr="00377098">
        <w:rPr>
          <w:szCs w:val="24"/>
          <w:lang w:eastAsia="cs-CZ"/>
        </w:rPr>
        <w:t>DIČ: CZ00298077</w:t>
      </w:r>
    </w:p>
    <w:p w14:paraId="3AE97F55" w14:textId="77777777" w:rsidR="00853A6A" w:rsidRPr="00377098" w:rsidRDefault="00853A6A" w:rsidP="00853A6A">
      <w:pPr>
        <w:ind w:left="2124" w:firstLine="708"/>
        <w:rPr>
          <w:szCs w:val="24"/>
          <w:lang w:eastAsia="cs-CZ"/>
        </w:rPr>
      </w:pPr>
    </w:p>
    <w:p w14:paraId="67999447" w14:textId="648B4B9A" w:rsidR="00247779" w:rsidRPr="00377098" w:rsidRDefault="00C26488" w:rsidP="00853A6A">
      <w:pPr>
        <w:pStyle w:val="moje1"/>
      </w:pPr>
      <w:bookmarkStart w:id="4" w:name="_Toc125112648"/>
      <w:r w:rsidRPr="00377098">
        <w:t>A.1.3</w:t>
      </w:r>
      <w:r w:rsidRPr="00377098">
        <w:tab/>
      </w:r>
      <w:r w:rsidR="002775C0" w:rsidRPr="00377098">
        <w:t xml:space="preserve">Údaje o zpracovateli </w:t>
      </w:r>
      <w:r w:rsidR="000E64EE" w:rsidRPr="00377098">
        <w:t xml:space="preserve">projektové </w:t>
      </w:r>
      <w:r w:rsidR="002775C0" w:rsidRPr="00377098">
        <w:t>dokumentace</w:t>
      </w:r>
      <w:bookmarkEnd w:id="4"/>
    </w:p>
    <w:p w14:paraId="09DA4E60" w14:textId="77777777" w:rsidR="002775C0" w:rsidRPr="00377098" w:rsidRDefault="002775C0" w:rsidP="0087082F">
      <w:pPr>
        <w:pStyle w:val="Odstavec"/>
        <w:ind w:firstLine="0"/>
        <w:jc w:val="both"/>
        <w:rPr>
          <w:b/>
          <w:szCs w:val="26"/>
        </w:rPr>
      </w:pPr>
    </w:p>
    <w:p w14:paraId="16FD5F8A" w14:textId="2CDE5B03" w:rsidR="00554E2F" w:rsidRPr="00377098" w:rsidRDefault="00A9085C" w:rsidP="00055EF5">
      <w:pPr>
        <w:pStyle w:val="Zkladntext"/>
        <w:numPr>
          <w:ilvl w:val="0"/>
          <w:numId w:val="5"/>
        </w:numPr>
        <w:rPr>
          <w:szCs w:val="24"/>
        </w:rPr>
      </w:pPr>
      <w:r w:rsidRPr="00377098">
        <w:rPr>
          <w:b/>
        </w:rPr>
        <w:t>Vypracoval:</w:t>
      </w:r>
      <w:r w:rsidR="000E64EE" w:rsidRPr="00377098">
        <w:rPr>
          <w:b/>
        </w:rPr>
        <w:tab/>
      </w:r>
      <w:r w:rsidR="0078544A" w:rsidRPr="00377098">
        <w:rPr>
          <w:b/>
        </w:rPr>
        <w:t xml:space="preserve">           </w:t>
      </w:r>
      <w:r w:rsidR="00355275" w:rsidRPr="00377098">
        <w:rPr>
          <w:szCs w:val="24"/>
          <w:lang w:eastAsia="cs-CZ"/>
        </w:rPr>
        <w:t>Dopravní projekce Bojko s.r.o.</w:t>
      </w:r>
      <w:r w:rsidR="00291414" w:rsidRPr="00377098">
        <w:rPr>
          <w:szCs w:val="24"/>
          <w:lang w:eastAsia="cs-CZ"/>
        </w:rPr>
        <w:t>, Náhorní 448/5, 711 00 Ostrava</w:t>
      </w:r>
    </w:p>
    <w:p w14:paraId="1147007C" w14:textId="6BE74FA1" w:rsidR="00554E2F" w:rsidRPr="00377098" w:rsidRDefault="00554E2F" w:rsidP="00554E2F">
      <w:pPr>
        <w:ind w:left="2124" w:firstLine="708"/>
        <w:rPr>
          <w:szCs w:val="24"/>
          <w:lang w:eastAsia="cs-CZ"/>
        </w:rPr>
      </w:pPr>
      <w:r w:rsidRPr="00377098">
        <w:rPr>
          <w:szCs w:val="24"/>
          <w:lang w:eastAsia="cs-CZ"/>
        </w:rPr>
        <w:t xml:space="preserve">IČ: </w:t>
      </w:r>
      <w:r w:rsidR="00355275" w:rsidRPr="00377098">
        <w:rPr>
          <w:szCs w:val="24"/>
          <w:lang w:eastAsia="cs-CZ"/>
        </w:rPr>
        <w:t>10732411</w:t>
      </w:r>
    </w:p>
    <w:p w14:paraId="3F8BE0DE" w14:textId="1EDB6870" w:rsidR="00377098" w:rsidRPr="00377098" w:rsidRDefault="00377098" w:rsidP="00377098">
      <w:pPr>
        <w:ind w:left="2124" w:firstLine="708"/>
        <w:rPr>
          <w:szCs w:val="24"/>
          <w:lang w:eastAsia="cs-CZ"/>
        </w:rPr>
      </w:pPr>
      <w:r w:rsidRPr="00377098">
        <w:rPr>
          <w:szCs w:val="24"/>
          <w:lang w:eastAsia="cs-CZ"/>
        </w:rPr>
        <w:t>DIČ: CZ 10732411</w:t>
      </w:r>
    </w:p>
    <w:p w14:paraId="6BEA563B" w14:textId="77777777" w:rsidR="002775C0" w:rsidRPr="00377098" w:rsidRDefault="002775C0" w:rsidP="00554E2F">
      <w:pPr>
        <w:pStyle w:val="Zkladntext"/>
        <w:rPr>
          <w:szCs w:val="24"/>
        </w:rPr>
      </w:pPr>
    </w:p>
    <w:p w14:paraId="17FB16B0" w14:textId="77777777" w:rsidR="003F23FB" w:rsidRPr="00377098" w:rsidRDefault="002A0463" w:rsidP="00055EF5">
      <w:pPr>
        <w:numPr>
          <w:ilvl w:val="0"/>
          <w:numId w:val="5"/>
        </w:numPr>
      </w:pPr>
      <w:r w:rsidRPr="00377098">
        <w:rPr>
          <w:b/>
        </w:rPr>
        <w:t>Zodpovědný</w:t>
      </w:r>
      <w:r w:rsidR="002775C0" w:rsidRPr="00377098">
        <w:rPr>
          <w:b/>
        </w:rPr>
        <w:t xml:space="preserve"> projektant </w:t>
      </w:r>
      <w:proofErr w:type="gramStart"/>
      <w:r w:rsidR="002775C0" w:rsidRPr="00377098">
        <w:rPr>
          <w:b/>
        </w:rPr>
        <w:t>projektu:</w:t>
      </w:r>
      <w:r w:rsidR="00A9085C" w:rsidRPr="00377098">
        <w:rPr>
          <w:szCs w:val="26"/>
        </w:rPr>
        <w:t xml:space="preserve">  </w:t>
      </w:r>
      <w:r w:rsidR="00A9085C" w:rsidRPr="00377098">
        <w:rPr>
          <w:szCs w:val="26"/>
        </w:rPr>
        <w:tab/>
      </w:r>
      <w:proofErr w:type="gramEnd"/>
      <w:r w:rsidR="00A9085C" w:rsidRPr="00377098">
        <w:rPr>
          <w:szCs w:val="26"/>
        </w:rPr>
        <w:tab/>
      </w:r>
      <w:r w:rsidR="003F23FB" w:rsidRPr="00377098">
        <w:rPr>
          <w:szCs w:val="26"/>
        </w:rPr>
        <w:t>Ing. Ondřej Bojko</w:t>
      </w:r>
    </w:p>
    <w:p w14:paraId="16A21E27" w14:textId="77777777" w:rsidR="003F23FB" w:rsidRPr="00377098" w:rsidRDefault="003F23FB" w:rsidP="003F23FB">
      <w:pPr>
        <w:ind w:left="4248" w:firstLine="708"/>
        <w:rPr>
          <w:bCs/>
        </w:rPr>
      </w:pPr>
      <w:r w:rsidRPr="00377098">
        <w:rPr>
          <w:bCs/>
        </w:rPr>
        <w:tab/>
      </w:r>
      <w:proofErr w:type="gramStart"/>
      <w:r w:rsidRPr="00377098">
        <w:rPr>
          <w:bCs/>
        </w:rPr>
        <w:t>AI -obor</w:t>
      </w:r>
      <w:proofErr w:type="gramEnd"/>
      <w:r w:rsidRPr="00377098">
        <w:rPr>
          <w:bCs/>
        </w:rPr>
        <w:t xml:space="preserve"> ID00 - ČKAIT 1103378</w:t>
      </w:r>
    </w:p>
    <w:p w14:paraId="646B8B31" w14:textId="77777777" w:rsidR="00BD6B4F" w:rsidRPr="00377098" w:rsidRDefault="00BD6B4F" w:rsidP="003F23FB">
      <w:pPr>
        <w:ind w:left="720"/>
        <w:rPr>
          <w:b/>
          <w:bCs/>
          <w:u w:val="single"/>
        </w:rPr>
      </w:pPr>
    </w:p>
    <w:p w14:paraId="0CC7CC84" w14:textId="659C088E" w:rsidR="004D1DD3" w:rsidRPr="00377098" w:rsidRDefault="00195B7D" w:rsidP="00055EF5">
      <w:pPr>
        <w:numPr>
          <w:ilvl w:val="0"/>
          <w:numId w:val="5"/>
        </w:numPr>
      </w:pPr>
      <w:r w:rsidRPr="00377098">
        <w:rPr>
          <w:b/>
        </w:rPr>
        <w:t>projektanti dalších částí dokumentace:</w:t>
      </w:r>
      <w:r w:rsidRPr="00377098">
        <w:rPr>
          <w:szCs w:val="26"/>
        </w:rPr>
        <w:t xml:space="preserve">  </w:t>
      </w:r>
      <w:r w:rsidRPr="00377098">
        <w:rPr>
          <w:szCs w:val="26"/>
        </w:rPr>
        <w:tab/>
      </w:r>
    </w:p>
    <w:p w14:paraId="2A245A3C" w14:textId="77777777" w:rsidR="007B103C" w:rsidRPr="00377098" w:rsidRDefault="00F504ED" w:rsidP="000F41A0">
      <w:pPr>
        <w:pStyle w:val="moje1"/>
      </w:pPr>
      <w:r w:rsidRPr="001B1C62">
        <w:rPr>
          <w:color w:val="FF0000"/>
        </w:rPr>
        <w:br w:type="page"/>
      </w:r>
      <w:bookmarkStart w:id="5" w:name="_Toc125112649"/>
      <w:r w:rsidR="00154AB2" w:rsidRPr="00377098">
        <w:lastRenderedPageBreak/>
        <w:t>A.2</w:t>
      </w:r>
      <w:r w:rsidR="00154AB2" w:rsidRPr="00377098">
        <w:tab/>
      </w:r>
      <w:r w:rsidR="00CE7B5D" w:rsidRPr="00377098">
        <w:t>Členění stavby na objekty a technická a technologická zařízení</w:t>
      </w:r>
      <w:bookmarkEnd w:id="5"/>
    </w:p>
    <w:p w14:paraId="40042607" w14:textId="47A81B2D" w:rsidR="00CE7B5D" w:rsidRPr="00377098" w:rsidRDefault="00CE7B5D" w:rsidP="001E0221">
      <w:pPr>
        <w:pStyle w:val="Zkladntext"/>
        <w:rPr>
          <w:sz w:val="22"/>
          <w:szCs w:val="22"/>
        </w:rPr>
      </w:pPr>
      <w:r w:rsidRPr="00377098">
        <w:rPr>
          <w:szCs w:val="24"/>
        </w:rPr>
        <w:t xml:space="preserve">Pro řazení a číslování je následující základní členění vycházející z Přílohy č. </w:t>
      </w:r>
      <w:r w:rsidR="001E0221" w:rsidRPr="00377098">
        <w:rPr>
          <w:szCs w:val="24"/>
        </w:rPr>
        <w:t>11 k vyhlášce č. 499/2006 Sb.</w:t>
      </w:r>
    </w:p>
    <w:p w14:paraId="7A33C1B7" w14:textId="77777777" w:rsidR="00CE7B5D" w:rsidRPr="00377098" w:rsidRDefault="00CE7B5D" w:rsidP="00CE7B5D">
      <w:pPr>
        <w:rPr>
          <w:b/>
        </w:rPr>
      </w:pPr>
      <w:r w:rsidRPr="00377098">
        <w:rPr>
          <w:b/>
        </w:rPr>
        <w:t>Číselná řada</w:t>
      </w:r>
      <w:r w:rsidRPr="00377098">
        <w:rPr>
          <w:b/>
        </w:rPr>
        <w:tab/>
      </w:r>
      <w:r w:rsidRPr="00377098">
        <w:rPr>
          <w:b/>
        </w:rPr>
        <w:tab/>
        <w:t>Skupina objektů</w:t>
      </w:r>
    </w:p>
    <w:p w14:paraId="2E9B8E41" w14:textId="77777777" w:rsidR="00CE7B5D" w:rsidRPr="00377098" w:rsidRDefault="00CE7B5D" w:rsidP="00CE7B5D">
      <w:r w:rsidRPr="00377098">
        <w:t>000</w:t>
      </w:r>
      <w:r w:rsidRPr="00377098">
        <w:tab/>
      </w:r>
      <w:r w:rsidRPr="00377098">
        <w:tab/>
      </w:r>
      <w:r w:rsidRPr="00377098">
        <w:tab/>
        <w:t>Objekty přípravy staveniště</w:t>
      </w:r>
    </w:p>
    <w:p w14:paraId="20AD285C" w14:textId="77777777" w:rsidR="00CE7B5D" w:rsidRPr="00377098" w:rsidRDefault="00CE7B5D" w:rsidP="00CE7B5D">
      <w:r w:rsidRPr="00377098">
        <w:t>100</w:t>
      </w:r>
      <w:r w:rsidRPr="00377098">
        <w:tab/>
      </w:r>
      <w:r w:rsidRPr="00377098">
        <w:tab/>
      </w:r>
      <w:r w:rsidRPr="00377098">
        <w:tab/>
        <w:t>Objekty pozemních komunikací (včetně propustků)</w:t>
      </w:r>
    </w:p>
    <w:p w14:paraId="2DF2159C" w14:textId="77777777" w:rsidR="00CE7B5D" w:rsidRPr="00377098" w:rsidRDefault="00CE7B5D" w:rsidP="00CE7B5D">
      <w:r w:rsidRPr="00377098">
        <w:t>200</w:t>
      </w:r>
      <w:r w:rsidRPr="00377098">
        <w:tab/>
      </w:r>
      <w:r w:rsidRPr="00377098">
        <w:tab/>
      </w:r>
      <w:r w:rsidRPr="00377098">
        <w:tab/>
        <w:t>Mostní objekty a zdi</w:t>
      </w:r>
    </w:p>
    <w:p w14:paraId="3B33C063" w14:textId="77777777" w:rsidR="00CE7B5D" w:rsidRPr="00377098" w:rsidRDefault="00CE7B5D" w:rsidP="00CE7B5D">
      <w:r w:rsidRPr="00377098">
        <w:t>300</w:t>
      </w:r>
      <w:r w:rsidRPr="00377098">
        <w:tab/>
      </w:r>
      <w:r w:rsidRPr="00377098">
        <w:tab/>
      </w:r>
      <w:r w:rsidRPr="00377098">
        <w:tab/>
        <w:t>Kanalizační a vodovodní objekty</w:t>
      </w:r>
    </w:p>
    <w:p w14:paraId="4B687114" w14:textId="77777777" w:rsidR="00CE7B5D" w:rsidRPr="00377098" w:rsidRDefault="00CE7B5D" w:rsidP="00CE7B5D">
      <w:r w:rsidRPr="00377098">
        <w:t>400</w:t>
      </w:r>
      <w:r w:rsidRPr="00377098">
        <w:tab/>
      </w:r>
      <w:r w:rsidRPr="00377098">
        <w:tab/>
      </w:r>
      <w:r w:rsidRPr="00377098">
        <w:tab/>
        <w:t>Elektro a sdělovací objekty</w:t>
      </w:r>
    </w:p>
    <w:p w14:paraId="00C6E150" w14:textId="77777777" w:rsidR="00CE7B5D" w:rsidRPr="00377098" w:rsidRDefault="00CE7B5D" w:rsidP="00CE7B5D">
      <w:r w:rsidRPr="00377098">
        <w:t>500</w:t>
      </w:r>
      <w:r w:rsidRPr="00377098">
        <w:tab/>
      </w:r>
      <w:r w:rsidRPr="00377098">
        <w:tab/>
      </w:r>
      <w:r w:rsidRPr="00377098">
        <w:tab/>
        <w:t>Objekty trubních vedení</w:t>
      </w:r>
    </w:p>
    <w:p w14:paraId="68BE73C1" w14:textId="77777777" w:rsidR="00CE7B5D" w:rsidRPr="00377098" w:rsidRDefault="00CE7B5D" w:rsidP="00CE7B5D">
      <w:r w:rsidRPr="00377098">
        <w:t>600</w:t>
      </w:r>
      <w:r w:rsidRPr="00377098">
        <w:tab/>
      </w:r>
      <w:r w:rsidRPr="00377098">
        <w:tab/>
      </w:r>
      <w:r w:rsidRPr="00377098">
        <w:tab/>
        <w:t>Objekty podzemních staveb</w:t>
      </w:r>
    </w:p>
    <w:p w14:paraId="6D6BAE12" w14:textId="77777777" w:rsidR="00CE7B5D" w:rsidRPr="00377098" w:rsidRDefault="00CE7B5D" w:rsidP="00CE7B5D">
      <w:r w:rsidRPr="00377098">
        <w:t>650</w:t>
      </w:r>
      <w:r w:rsidRPr="00377098">
        <w:tab/>
      </w:r>
      <w:r w:rsidRPr="00377098">
        <w:tab/>
      </w:r>
      <w:r w:rsidRPr="00377098">
        <w:tab/>
        <w:t>Objekty drah</w:t>
      </w:r>
    </w:p>
    <w:p w14:paraId="5701D09D" w14:textId="77777777" w:rsidR="00CE7B5D" w:rsidRPr="00377098" w:rsidRDefault="00CE7B5D" w:rsidP="00CE7B5D">
      <w:r w:rsidRPr="00377098">
        <w:t>700</w:t>
      </w:r>
      <w:r w:rsidRPr="00377098">
        <w:tab/>
      </w:r>
      <w:r w:rsidRPr="00377098">
        <w:tab/>
      </w:r>
      <w:r w:rsidRPr="00377098">
        <w:tab/>
        <w:t>Objekty pozemních staveb</w:t>
      </w:r>
    </w:p>
    <w:p w14:paraId="7BACFC69" w14:textId="77777777" w:rsidR="00CE7B5D" w:rsidRPr="00377098" w:rsidRDefault="00CE7B5D" w:rsidP="00CE7B5D">
      <w:r w:rsidRPr="00377098">
        <w:t>800</w:t>
      </w:r>
      <w:r w:rsidRPr="00377098">
        <w:tab/>
      </w:r>
      <w:r w:rsidRPr="00377098">
        <w:tab/>
      </w:r>
      <w:r w:rsidRPr="00377098">
        <w:tab/>
        <w:t>Objekty úpravy území</w:t>
      </w:r>
    </w:p>
    <w:p w14:paraId="365C3F22" w14:textId="77777777" w:rsidR="00CE7B5D" w:rsidRPr="00377098" w:rsidRDefault="00CE7B5D" w:rsidP="00CE7B5D">
      <w:r w:rsidRPr="00377098">
        <w:t>900</w:t>
      </w:r>
      <w:r w:rsidRPr="00377098">
        <w:tab/>
      </w:r>
      <w:r w:rsidRPr="00377098">
        <w:tab/>
      </w:r>
      <w:r w:rsidRPr="00377098">
        <w:tab/>
        <w:t>Volná řada objektů</w:t>
      </w:r>
    </w:p>
    <w:p w14:paraId="0BEEBFEA" w14:textId="77777777" w:rsidR="00CE7B5D" w:rsidRPr="00377098" w:rsidRDefault="00CE7B5D" w:rsidP="00CE7B5D"/>
    <w:p w14:paraId="61452F33" w14:textId="77777777" w:rsidR="00CE7B5D" w:rsidRPr="00377098" w:rsidRDefault="00CE7B5D" w:rsidP="00055EF5">
      <w:pPr>
        <w:numPr>
          <w:ilvl w:val="0"/>
          <w:numId w:val="10"/>
        </w:numPr>
        <w:rPr>
          <w:b/>
        </w:rPr>
      </w:pPr>
      <w:bookmarkStart w:id="6" w:name="_Toc321917996"/>
      <w:r w:rsidRPr="00377098">
        <w:rPr>
          <w:b/>
        </w:rPr>
        <w:t>Členění stavby na části stavby, na stavební objekty a provozní soubory</w:t>
      </w:r>
      <w:bookmarkEnd w:id="6"/>
    </w:p>
    <w:p w14:paraId="27D9CE62" w14:textId="77777777" w:rsidR="00853A6A" w:rsidRPr="001B1C62" w:rsidRDefault="00853A6A" w:rsidP="00CE7B5D">
      <w:pPr>
        <w:pStyle w:val="Zkladntext"/>
        <w:ind w:firstLine="708"/>
        <w:rPr>
          <w:color w:val="FF0000"/>
          <w:szCs w:val="24"/>
        </w:rPr>
      </w:pPr>
    </w:p>
    <w:p w14:paraId="2D18E9E3" w14:textId="0BF82058" w:rsidR="00853A6A" w:rsidRPr="00722F7F" w:rsidRDefault="00853A6A" w:rsidP="00CE7B5D">
      <w:pPr>
        <w:pStyle w:val="Zkladntext"/>
        <w:ind w:firstLine="708"/>
        <w:rPr>
          <w:szCs w:val="24"/>
        </w:rPr>
      </w:pPr>
      <w:r w:rsidRPr="00722F7F">
        <w:rPr>
          <w:szCs w:val="24"/>
        </w:rPr>
        <w:t xml:space="preserve">SO 101 – </w:t>
      </w:r>
      <w:r w:rsidR="00377098" w:rsidRPr="00722F7F">
        <w:rPr>
          <w:szCs w:val="24"/>
        </w:rPr>
        <w:t>Místní komunikace</w:t>
      </w:r>
    </w:p>
    <w:p w14:paraId="48FD97AD" w14:textId="493DAE53" w:rsidR="00722F7F" w:rsidRPr="00722F7F" w:rsidRDefault="00722F7F" w:rsidP="00CE7B5D">
      <w:pPr>
        <w:pStyle w:val="Zkladntext"/>
        <w:ind w:firstLine="708"/>
        <w:rPr>
          <w:szCs w:val="24"/>
        </w:rPr>
      </w:pPr>
      <w:r w:rsidRPr="00722F7F">
        <w:rPr>
          <w:szCs w:val="24"/>
        </w:rPr>
        <w:t>SO 401 – Nasvětlení přechodu</w:t>
      </w:r>
    </w:p>
    <w:p w14:paraId="26CD953F" w14:textId="7E4C2288" w:rsidR="00CE7B5D" w:rsidRPr="00722F7F" w:rsidRDefault="00CE7B5D" w:rsidP="00853A6A">
      <w:pPr>
        <w:pStyle w:val="Zkladntext"/>
        <w:ind w:firstLine="708"/>
        <w:rPr>
          <w:szCs w:val="24"/>
        </w:rPr>
      </w:pPr>
      <w:r w:rsidRPr="00722F7F">
        <w:rPr>
          <w:szCs w:val="24"/>
        </w:rPr>
        <w:t xml:space="preserve">Provozní soubory stavba neobsahuje. </w:t>
      </w:r>
    </w:p>
    <w:p w14:paraId="49D5B95C" w14:textId="77777777" w:rsidR="00853A6A" w:rsidRPr="00B6428D" w:rsidRDefault="00853A6A" w:rsidP="00853A6A">
      <w:pPr>
        <w:pStyle w:val="Zkladntext"/>
        <w:ind w:firstLine="708"/>
        <w:rPr>
          <w:szCs w:val="24"/>
        </w:rPr>
      </w:pPr>
    </w:p>
    <w:p w14:paraId="37E34B6F" w14:textId="77777777" w:rsidR="00CE7B5D" w:rsidRPr="00B6428D" w:rsidRDefault="00CE7B5D" w:rsidP="000F41A0">
      <w:pPr>
        <w:pStyle w:val="moje1"/>
      </w:pPr>
      <w:bookmarkStart w:id="7" w:name="_Toc125112650"/>
      <w:r w:rsidRPr="00B6428D">
        <w:t>A.</w:t>
      </w:r>
      <w:r w:rsidR="00154AB2" w:rsidRPr="00B6428D">
        <w:t>3</w:t>
      </w:r>
      <w:r w:rsidR="00C26488" w:rsidRPr="00B6428D">
        <w:tab/>
      </w:r>
      <w:r w:rsidRPr="00B6428D">
        <w:t>Seznam vstupních podkladů</w:t>
      </w:r>
      <w:bookmarkEnd w:id="7"/>
    </w:p>
    <w:p w14:paraId="25D1A7FC" w14:textId="77777777" w:rsidR="00F504ED" w:rsidRPr="00B6428D" w:rsidRDefault="00F504ED" w:rsidP="00F504ED">
      <w:pPr>
        <w:rPr>
          <w:rFonts w:eastAsia="Arial"/>
        </w:rPr>
      </w:pPr>
      <w:r w:rsidRPr="00B6428D">
        <w:rPr>
          <w:rFonts w:eastAsia="Arial"/>
        </w:rPr>
        <w:t xml:space="preserve">Projektová dokumentace je vypracována dle Přílohy č. </w:t>
      </w:r>
      <w:r w:rsidR="00CE7B5D" w:rsidRPr="00B6428D">
        <w:rPr>
          <w:rFonts w:eastAsia="Arial"/>
        </w:rPr>
        <w:t>11</w:t>
      </w:r>
      <w:r w:rsidRPr="00B6428D">
        <w:rPr>
          <w:rFonts w:eastAsia="Arial"/>
        </w:rPr>
        <w:t xml:space="preserve"> k vyhlášce č. 499/2006 Sb. (Rozsah a obsah dokumentace pro vydání společného </w:t>
      </w:r>
      <w:r w:rsidR="00CE7B5D" w:rsidRPr="00B6428D">
        <w:rPr>
          <w:rFonts w:eastAsia="Arial"/>
        </w:rPr>
        <w:t>povolení stavby dálnice, silnice, místní komunikace a veřejné účelové komunikace)</w:t>
      </w:r>
      <w:r w:rsidR="00467CF2" w:rsidRPr="00B6428D">
        <w:rPr>
          <w:rFonts w:eastAsia="Arial"/>
        </w:rPr>
        <w:t>.</w:t>
      </w:r>
      <w:r w:rsidR="00CE7B5D" w:rsidRPr="00B6428D">
        <w:rPr>
          <w:rFonts w:eastAsia="Arial"/>
        </w:rPr>
        <w:t xml:space="preserve"> </w:t>
      </w:r>
    </w:p>
    <w:p w14:paraId="77262D09" w14:textId="77777777" w:rsidR="00F504ED" w:rsidRPr="00B6428D" w:rsidRDefault="00F504ED" w:rsidP="00F504ED">
      <w:pPr>
        <w:rPr>
          <w:rFonts w:eastAsia="Arial"/>
        </w:rPr>
      </w:pPr>
    </w:p>
    <w:p w14:paraId="603FEAB1" w14:textId="77777777" w:rsidR="00737D5D" w:rsidRPr="00B6428D" w:rsidRDefault="00737D5D" w:rsidP="00737D5D">
      <w:pPr>
        <w:rPr>
          <w:rFonts w:eastAsia="Arial"/>
        </w:rPr>
      </w:pPr>
      <w:r w:rsidRPr="00B6428D">
        <w:rPr>
          <w:rFonts w:eastAsia="Arial"/>
        </w:rPr>
        <w:t>Pro dokumentaci byly použity následující podklady a průzkumy:</w:t>
      </w:r>
    </w:p>
    <w:p w14:paraId="0F1B7C4B" w14:textId="77777777" w:rsidR="00737D5D" w:rsidRPr="00B6428D" w:rsidRDefault="00737D5D" w:rsidP="00737D5D">
      <w:pPr>
        <w:pStyle w:val="odr1"/>
      </w:pPr>
      <w:r w:rsidRPr="00B6428D">
        <w:t>mapové podklady:</w:t>
      </w:r>
    </w:p>
    <w:p w14:paraId="2C7C039E" w14:textId="398A136D" w:rsidR="00737D5D" w:rsidRPr="00B6428D" w:rsidRDefault="00737D5D" w:rsidP="00737D5D">
      <w:pPr>
        <w:pStyle w:val="odr2"/>
        <w:ind w:left="1134"/>
      </w:pPr>
      <w:r w:rsidRPr="00B6428D">
        <w:t>Katastrální mapa</w:t>
      </w:r>
    </w:p>
    <w:p w14:paraId="01181FE2" w14:textId="3F104DCD" w:rsidR="00377098" w:rsidRPr="00B6428D" w:rsidRDefault="00377098" w:rsidP="00737D5D">
      <w:pPr>
        <w:pStyle w:val="odr2"/>
        <w:ind w:left="1134"/>
      </w:pPr>
      <w:r w:rsidRPr="00B6428D">
        <w:t>Geodetické zaměření</w:t>
      </w:r>
    </w:p>
    <w:p w14:paraId="2CA38AFB" w14:textId="7A573BA8" w:rsidR="00737D5D" w:rsidRPr="00B6428D" w:rsidRDefault="00737D5D" w:rsidP="00737D5D">
      <w:pPr>
        <w:pStyle w:val="odr2"/>
        <w:ind w:left="1134"/>
      </w:pPr>
      <w:r w:rsidRPr="00B6428D">
        <w:t xml:space="preserve">územní plán </w:t>
      </w:r>
      <w:r w:rsidR="00853A6A" w:rsidRPr="00B6428D">
        <w:t>Kopřivnice</w:t>
      </w:r>
    </w:p>
    <w:p w14:paraId="19179D12" w14:textId="77777777" w:rsidR="00737D5D" w:rsidRPr="00B6428D" w:rsidRDefault="00737D5D" w:rsidP="00737D5D">
      <w:pPr>
        <w:pStyle w:val="odr1"/>
      </w:pPr>
      <w:r w:rsidRPr="00B6428D">
        <w:t>literatura, projekty, normy, vyhlášky, zákony:</w:t>
      </w:r>
    </w:p>
    <w:p w14:paraId="39F185DE" w14:textId="77777777" w:rsidR="00737D5D" w:rsidRPr="00B6428D" w:rsidRDefault="00737D5D" w:rsidP="00737D5D">
      <w:pPr>
        <w:pStyle w:val="odr2"/>
        <w:ind w:left="1134"/>
      </w:pPr>
      <w:r w:rsidRPr="00B6428D">
        <w:t xml:space="preserve">podklady a informace správců </w:t>
      </w:r>
      <w:proofErr w:type="spellStart"/>
      <w:r w:rsidRPr="00B6428D">
        <w:t>inž</w:t>
      </w:r>
      <w:proofErr w:type="spellEnd"/>
      <w:r w:rsidRPr="00B6428D">
        <w:t>. sítí</w:t>
      </w:r>
    </w:p>
    <w:p w14:paraId="01A976AF" w14:textId="77777777" w:rsidR="00737D5D" w:rsidRPr="00B6428D" w:rsidRDefault="00737D5D" w:rsidP="00737D5D">
      <w:pPr>
        <w:pStyle w:val="odr2"/>
        <w:ind w:left="1134"/>
      </w:pPr>
      <w:r w:rsidRPr="00B6428D">
        <w:t>Stavební zákon v platném znění a prováděcí vyhlášky k zákonu v platném znění</w:t>
      </w:r>
    </w:p>
    <w:p w14:paraId="5D3AD3AA" w14:textId="77777777" w:rsidR="00737D5D" w:rsidRPr="00B6428D" w:rsidRDefault="00737D5D" w:rsidP="00737D5D">
      <w:pPr>
        <w:pStyle w:val="odr2"/>
        <w:ind w:left="1134"/>
      </w:pPr>
      <w:r w:rsidRPr="00B6428D">
        <w:t>Předpis č. 347/2009 Sb., kterým se mění zákon č. 13/1997 Sb., o pozemních komunikacích ve znění pozdějších předpisů včetně prováděcí vyhlášky k tomuto zákonu v platném znění</w:t>
      </w:r>
    </w:p>
    <w:p w14:paraId="34D71486" w14:textId="77777777" w:rsidR="00737D5D" w:rsidRPr="00B6428D" w:rsidRDefault="00737D5D" w:rsidP="00737D5D">
      <w:pPr>
        <w:pStyle w:val="odr2"/>
        <w:ind w:left="1134"/>
      </w:pPr>
      <w:r w:rsidRPr="00B6428D">
        <w:t>Zákon č. 48/2016 Sb. kterým se mění zákon č. 361/2000 Sb., o provozu na pozemních komunikacích a o změnách některých zákonů (zákon o silničním provozu) ve znění pozdějších předpisů</w:t>
      </w:r>
    </w:p>
    <w:p w14:paraId="3A3B2FF9" w14:textId="77777777" w:rsidR="00737D5D" w:rsidRPr="00B6428D" w:rsidRDefault="00737D5D" w:rsidP="00737D5D">
      <w:pPr>
        <w:pStyle w:val="odr2"/>
        <w:ind w:left="1134"/>
      </w:pPr>
      <w:r w:rsidRPr="00B6428D">
        <w:lastRenderedPageBreak/>
        <w:t>Předpis č. 294/2015 Sb. Vyhláška, kterou se provádějí pravidla provozu na pozemních komunikacích</w:t>
      </w:r>
    </w:p>
    <w:p w14:paraId="0BAC2E64" w14:textId="77777777" w:rsidR="00737D5D" w:rsidRPr="00B6428D" w:rsidRDefault="00737D5D" w:rsidP="00737D5D">
      <w:pPr>
        <w:pStyle w:val="odr2"/>
        <w:ind w:left="1134"/>
      </w:pPr>
      <w:r w:rsidRPr="00B6428D">
        <w:t>Vyhláška č. č. 268/2009 Sb. o technických požadavcích na stavby v platném znění</w:t>
      </w:r>
    </w:p>
    <w:p w14:paraId="677C5804" w14:textId="77777777" w:rsidR="00737D5D" w:rsidRPr="00B6428D" w:rsidRDefault="00737D5D" w:rsidP="00737D5D">
      <w:pPr>
        <w:pStyle w:val="odr2"/>
        <w:ind w:left="1134"/>
      </w:pPr>
      <w:r w:rsidRPr="00B6428D">
        <w:t>Vyhláška č. 398/2009 o obecných technických požadavcích zabezpečujících bezbariérové užívání staveb v platném znění</w:t>
      </w:r>
    </w:p>
    <w:p w14:paraId="2849794E" w14:textId="77777777" w:rsidR="00737D5D" w:rsidRPr="00B6428D" w:rsidRDefault="00737D5D" w:rsidP="00737D5D">
      <w:pPr>
        <w:pStyle w:val="odr2"/>
        <w:ind w:left="1134"/>
      </w:pPr>
      <w:r w:rsidRPr="00B6428D">
        <w:t>Vyhláška č. 501/2006Sb. Vyhláška o obecných požadavcích na využívání území</w:t>
      </w:r>
    </w:p>
    <w:p w14:paraId="25BF75BC" w14:textId="77777777" w:rsidR="00737D5D" w:rsidRPr="00B6428D" w:rsidRDefault="00737D5D" w:rsidP="00737D5D">
      <w:pPr>
        <w:pStyle w:val="odr2"/>
        <w:ind w:left="1134"/>
      </w:pPr>
      <w:r w:rsidRPr="00B6428D">
        <w:t xml:space="preserve">Vyhláška č. 251/2018 </w:t>
      </w:r>
      <w:proofErr w:type="spellStart"/>
      <w:r w:rsidRPr="00B6428D">
        <w:t>Sb</w:t>
      </w:r>
      <w:proofErr w:type="spellEnd"/>
      <w:r w:rsidRPr="00B6428D">
        <w:t>, kterou se mění vyhláška č. 146/2008 Sb., o rozsahu a obsahu projektové dokumentace dopravních staveb</w:t>
      </w:r>
    </w:p>
    <w:p w14:paraId="3D148351" w14:textId="77777777" w:rsidR="00737D5D" w:rsidRPr="00B6428D" w:rsidRDefault="00737D5D" w:rsidP="00737D5D">
      <w:r w:rsidRPr="00B6428D">
        <w:t>Projekt byl zpracován dle technických norem a technických podmínek:</w:t>
      </w:r>
    </w:p>
    <w:p w14:paraId="56FE81FB" w14:textId="77777777" w:rsidR="00737D5D" w:rsidRPr="00B6428D" w:rsidRDefault="00737D5D" w:rsidP="00737D5D">
      <w:pPr>
        <w:pStyle w:val="odr2"/>
        <w:ind w:left="1134"/>
      </w:pPr>
      <w:r w:rsidRPr="00B6428D">
        <w:t>ČSN 73 6110 Projektování místních komunikací vč. Změny Z1</w:t>
      </w:r>
    </w:p>
    <w:p w14:paraId="6ECC3CF1" w14:textId="21AD9F9A" w:rsidR="00737D5D" w:rsidRPr="00B6428D" w:rsidRDefault="00737D5D" w:rsidP="00737D5D">
      <w:pPr>
        <w:pStyle w:val="odr2"/>
        <w:ind w:left="1134"/>
      </w:pPr>
      <w:r w:rsidRPr="00B6428D">
        <w:t>ČSN 73 6005 Prostorová úprava vedení technického vybavení</w:t>
      </w:r>
    </w:p>
    <w:p w14:paraId="2C4ACF88" w14:textId="77777777" w:rsidR="00737D5D" w:rsidRPr="00B6428D" w:rsidRDefault="00737D5D" w:rsidP="00737D5D">
      <w:pPr>
        <w:pStyle w:val="odr2"/>
        <w:ind w:left="1134"/>
      </w:pPr>
      <w:r w:rsidRPr="00B6428D">
        <w:t xml:space="preserve">TP 170 – </w:t>
      </w:r>
      <w:proofErr w:type="gramStart"/>
      <w:r w:rsidRPr="00B6428D">
        <w:t>Dodatek - Navrhování</w:t>
      </w:r>
      <w:proofErr w:type="gramEnd"/>
      <w:r w:rsidRPr="00B6428D">
        <w:t xml:space="preserve"> vozovek pozemních komunikací</w:t>
      </w:r>
    </w:p>
    <w:p w14:paraId="52F6AC8C" w14:textId="77777777" w:rsidR="00737D5D" w:rsidRPr="00B6428D" w:rsidRDefault="00737D5D" w:rsidP="00737D5D">
      <w:pPr>
        <w:pStyle w:val="odr1"/>
      </w:pPr>
      <w:r w:rsidRPr="00B6428D">
        <w:t>průzkumy a další podklady:</w:t>
      </w:r>
    </w:p>
    <w:p w14:paraId="0287782B" w14:textId="69CF0574" w:rsidR="00377098" w:rsidRPr="00B6428D" w:rsidRDefault="00377098" w:rsidP="00737D5D">
      <w:pPr>
        <w:pStyle w:val="odr2"/>
        <w:ind w:left="1134"/>
      </w:pPr>
      <w:r w:rsidRPr="00B6428D">
        <w:t>Diagnostický průzkum</w:t>
      </w:r>
    </w:p>
    <w:p w14:paraId="5C46574A" w14:textId="1E74D120" w:rsidR="00737D5D" w:rsidRPr="00B6428D" w:rsidRDefault="00737D5D" w:rsidP="00737D5D">
      <w:pPr>
        <w:pStyle w:val="odr2"/>
        <w:ind w:left="1134"/>
      </w:pPr>
      <w:r w:rsidRPr="00B6428D">
        <w:t xml:space="preserve">průzkumy in </w:t>
      </w:r>
      <w:proofErr w:type="spellStart"/>
      <w:r w:rsidRPr="00B6428D">
        <w:t>situ</w:t>
      </w:r>
      <w:proofErr w:type="spellEnd"/>
    </w:p>
    <w:p w14:paraId="118FA952" w14:textId="77777777" w:rsidR="00737D5D" w:rsidRPr="00B6428D" w:rsidRDefault="00737D5D" w:rsidP="00737D5D">
      <w:pPr>
        <w:pStyle w:val="odr2"/>
        <w:ind w:left="1134"/>
      </w:pPr>
      <w:r w:rsidRPr="00B6428D">
        <w:t>fotografická dokumentace</w:t>
      </w:r>
    </w:p>
    <w:p w14:paraId="4F5F76CB" w14:textId="77777777" w:rsidR="00737D5D" w:rsidRPr="00B6428D" w:rsidRDefault="00737D5D" w:rsidP="00737D5D">
      <w:pPr>
        <w:pStyle w:val="odr2"/>
        <w:ind w:left="1134"/>
      </w:pPr>
      <w:r w:rsidRPr="00B6428D">
        <w:t>výsledky projednání na jednáních během zpracování dokumentace</w:t>
      </w:r>
    </w:p>
    <w:p w14:paraId="1C5D38F1" w14:textId="77777777" w:rsidR="00737D5D" w:rsidRPr="00B6428D" w:rsidRDefault="00737D5D" w:rsidP="00737D5D">
      <w:pPr>
        <w:pStyle w:val="odr2"/>
        <w:ind w:left="1134"/>
      </w:pPr>
      <w:r w:rsidRPr="00B6428D">
        <w:t>vyjádření a podklady jednotlivých správců inženýrských sítí</w:t>
      </w:r>
    </w:p>
    <w:p w14:paraId="3F5E3E4E" w14:textId="77777777" w:rsidR="00737D5D" w:rsidRPr="00B6428D" w:rsidRDefault="00737D5D" w:rsidP="00737D5D">
      <w:pPr>
        <w:pStyle w:val="odr2"/>
        <w:ind w:left="1134"/>
      </w:pPr>
      <w:r w:rsidRPr="00B6428D">
        <w:t>další informace poskytnuté orgány samosprávy nebo DOSS</w:t>
      </w:r>
    </w:p>
    <w:p w14:paraId="1D891E7D" w14:textId="77777777" w:rsidR="00737D5D" w:rsidRPr="00B6428D" w:rsidRDefault="00737D5D" w:rsidP="00737D5D">
      <w:r w:rsidRPr="00B6428D">
        <w:t xml:space="preserve">Průzkum na místě samém ověřil: </w:t>
      </w:r>
    </w:p>
    <w:p w14:paraId="30636752" w14:textId="77777777" w:rsidR="00737D5D" w:rsidRPr="00B6428D" w:rsidRDefault="00737D5D" w:rsidP="00737D5D">
      <w:pPr>
        <w:pStyle w:val="odr2"/>
        <w:ind w:left="1134"/>
      </w:pPr>
      <w:r w:rsidRPr="00B6428D">
        <w:t>aktuální stav zeleně</w:t>
      </w:r>
    </w:p>
    <w:p w14:paraId="707F7A52" w14:textId="77777777" w:rsidR="00737D5D" w:rsidRPr="00B6428D" w:rsidRDefault="00737D5D" w:rsidP="00737D5D">
      <w:pPr>
        <w:pStyle w:val="odr2"/>
        <w:ind w:left="1134"/>
      </w:pPr>
      <w:r w:rsidRPr="00B6428D">
        <w:t xml:space="preserve">polohu stávajících nadzemních a pozemních vývodů technické infrastruktury, </w:t>
      </w:r>
    </w:p>
    <w:p w14:paraId="65848B35" w14:textId="77777777" w:rsidR="00737D5D" w:rsidRPr="00B6428D" w:rsidRDefault="00737D5D" w:rsidP="00737D5D">
      <w:pPr>
        <w:pStyle w:val="odr2"/>
        <w:ind w:left="1134"/>
      </w:pPr>
      <w:r w:rsidRPr="00B6428D">
        <w:t>situování dopravních značek, stav a druh povrchu stávajících komunikací.</w:t>
      </w:r>
    </w:p>
    <w:p w14:paraId="53FBB1D5" w14:textId="77777777" w:rsidR="00F504ED" w:rsidRPr="00B6428D" w:rsidRDefault="00F504ED" w:rsidP="00F504ED"/>
    <w:p w14:paraId="79E20B9F" w14:textId="77777777" w:rsidR="00F504ED" w:rsidRPr="00B6428D" w:rsidRDefault="00F504ED" w:rsidP="00F504ED">
      <w:r w:rsidRPr="00B6428D">
        <w:t>Veškeré podklady byly použity při projektování a byly zapracovány do projektové dokumentace.</w:t>
      </w:r>
    </w:p>
    <w:p w14:paraId="6FE4CB65" w14:textId="77777777" w:rsidR="001112D1" w:rsidRPr="00B6428D" w:rsidRDefault="001112D1" w:rsidP="00F504ED"/>
    <w:p w14:paraId="375BCC9D" w14:textId="77777777" w:rsidR="001112D1" w:rsidRPr="00B6428D" w:rsidRDefault="001112D1" w:rsidP="00F504ED"/>
    <w:p w14:paraId="57C584AA" w14:textId="77777777" w:rsidR="001112D1" w:rsidRPr="00B6428D" w:rsidRDefault="001112D1" w:rsidP="00F504ED"/>
    <w:p w14:paraId="4F7F6199" w14:textId="406D04A9" w:rsidR="001112D1" w:rsidRPr="00B6428D" w:rsidRDefault="001112D1" w:rsidP="00F504ED"/>
    <w:p w14:paraId="64CFFD60" w14:textId="315899BE" w:rsidR="001112D1" w:rsidRPr="00B6428D" w:rsidRDefault="00000000" w:rsidP="00F504ED">
      <w:r>
        <w:rPr>
          <w:noProof/>
        </w:rPr>
        <w:pict w14:anchorId="1710A7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61.9pt;margin-top:12.4pt;width:72.65pt;height:36.55pt;z-index:251659264;mso-position-horizontal-relative:text;mso-position-vertical-relative:text;mso-width-relative:page;mso-height-relative:page">
            <v:imagedata r:id="rId8" o:title="podpis"/>
          </v:shape>
        </w:pict>
      </w:r>
    </w:p>
    <w:p w14:paraId="1A384111" w14:textId="77777777" w:rsidR="001112D1" w:rsidRPr="00B6428D" w:rsidRDefault="001112D1" w:rsidP="00F504ED"/>
    <w:p w14:paraId="7B24DFF2" w14:textId="77777777" w:rsidR="001112D1" w:rsidRPr="00B6428D" w:rsidRDefault="001112D1" w:rsidP="00F504ED"/>
    <w:p w14:paraId="50B03EA6" w14:textId="77777777" w:rsidR="001112D1" w:rsidRPr="00B6428D" w:rsidRDefault="001112D1" w:rsidP="00F504ED"/>
    <w:p w14:paraId="14604A56" w14:textId="1607E35D" w:rsidR="001112D1" w:rsidRPr="00B6428D" w:rsidRDefault="001112D1" w:rsidP="001112D1">
      <w:r w:rsidRPr="00B6428D">
        <w:t xml:space="preserve">V Ostravě, </w:t>
      </w:r>
      <w:r w:rsidR="00722F7F">
        <w:t>leden</w:t>
      </w:r>
      <w:r w:rsidR="00FE01CA" w:rsidRPr="00B6428D">
        <w:t xml:space="preserve"> 202</w:t>
      </w:r>
      <w:r w:rsidR="00722F7F">
        <w:t>3</w:t>
      </w:r>
      <w:r w:rsidRPr="00B6428D">
        <w:tab/>
      </w:r>
      <w:r w:rsidRPr="00B6428D">
        <w:tab/>
      </w:r>
      <w:r w:rsidRPr="00B6428D">
        <w:tab/>
      </w:r>
      <w:r w:rsidRPr="00B6428D">
        <w:tab/>
      </w:r>
      <w:r w:rsidR="00467CF2" w:rsidRPr="00B6428D">
        <w:tab/>
      </w:r>
      <w:r w:rsidR="00467CF2" w:rsidRPr="00B6428D">
        <w:tab/>
      </w:r>
      <w:r w:rsidR="00467CF2" w:rsidRPr="00B6428D">
        <w:tab/>
      </w:r>
      <w:r w:rsidRPr="00B6428D">
        <w:t>Ing. Ondřej Bojko</w:t>
      </w:r>
      <w:r w:rsidRPr="00B6428D">
        <w:tab/>
      </w:r>
    </w:p>
    <w:p w14:paraId="491F0062" w14:textId="030EA32E" w:rsidR="00087DFE" w:rsidRPr="001B1C62" w:rsidRDefault="00087DFE">
      <w:pPr>
        <w:rPr>
          <w:color w:val="FF0000"/>
        </w:rPr>
      </w:pPr>
    </w:p>
    <w:sectPr w:rsidR="00087DFE" w:rsidRPr="001B1C62" w:rsidSect="00154AB2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13527" w14:textId="77777777" w:rsidR="00E92D3B" w:rsidRDefault="00E92D3B" w:rsidP="00CB5FE0">
      <w:r>
        <w:separator/>
      </w:r>
    </w:p>
  </w:endnote>
  <w:endnote w:type="continuationSeparator" w:id="0">
    <w:p w14:paraId="1DA474FA" w14:textId="77777777" w:rsidR="00E92D3B" w:rsidRDefault="00E92D3B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166465D7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093EDF">
      <w:rPr>
        <w:rStyle w:val="slostrnky"/>
        <w:noProof/>
        <w:color w:val="365F91"/>
      </w:rPr>
      <w:t>4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093EDF">
      <w:rPr>
        <w:rStyle w:val="slostrnky"/>
        <w:noProof/>
        <w:color w:val="365F91"/>
      </w:rPr>
      <w:t>5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2E4BE" w14:textId="77777777" w:rsidR="00E92D3B" w:rsidRDefault="00E92D3B" w:rsidP="00CB5FE0">
      <w:r>
        <w:separator/>
      </w:r>
    </w:p>
  </w:footnote>
  <w:footnote w:type="continuationSeparator" w:id="0">
    <w:p w14:paraId="7EFCD1CD" w14:textId="77777777" w:rsidR="00E92D3B" w:rsidRDefault="00E92D3B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721E" w14:textId="3E6CDCBE" w:rsidR="001B1C62" w:rsidRPr="001B1C62" w:rsidRDefault="001B1C62" w:rsidP="001B1C62">
    <w:pPr>
      <w:suppressAutoHyphens w:val="0"/>
      <w:autoSpaceDE w:val="0"/>
      <w:autoSpaceDN w:val="0"/>
      <w:adjustRightInd w:val="0"/>
      <w:jc w:val="left"/>
      <w:rPr>
        <w:szCs w:val="24"/>
        <w:lang w:eastAsia="cs-CZ"/>
      </w:rPr>
    </w:pPr>
    <w:r w:rsidRPr="001B1C62">
      <w:rPr>
        <w:szCs w:val="24"/>
        <w:lang w:eastAsia="cs-CZ"/>
      </w:rPr>
      <w:t>Zpomalovací práh na ulici Štefánikova v Kopřivnici</w:t>
    </w:r>
  </w:p>
  <w:p w14:paraId="73AEDD67" w14:textId="2042EED9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 w:rsidRPr="00291414">
      <w:t>DU</w:t>
    </w:r>
    <w:r>
      <w:t>SP</w:t>
    </w:r>
    <w:r>
      <w:tab/>
    </w:r>
    <w:r w:rsidR="001B1C62">
      <w:rPr>
        <w:lang w:val="cs-CZ"/>
      </w:rPr>
      <w:t>+ DPS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AFFB9E" wp14:editId="274F57A1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BD9DD3" id="Přímá spojnic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8E03F" w14:textId="608459ED" w:rsidR="00E70721" w:rsidRPr="000F41A0" w:rsidRDefault="00000000" w:rsidP="00E70721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</w:rPr>
      <w:pict w14:anchorId="313BDC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69.95pt;margin-top:-19.95pt;width:140.25pt;height:48pt;z-index:-251658240;mso-position-horizontal-relative:text;mso-position-vertical-relative:text;mso-width-relative:page;mso-height-relative:page" wrapcoords="-116 0 -116 21262 21600 21262 21600 0 -116 0">
          <v:imagedata r:id="rId1" o:title="logo"/>
          <w10:wrap type="tight"/>
        </v:shape>
      </w:pict>
    </w:r>
    <w:r w:rsidR="00E70721"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="00E70721" w:rsidRPr="000F41A0">
      <w:rPr>
        <w:b/>
        <w:bCs/>
        <w:szCs w:val="24"/>
        <w:lang w:eastAsia="cs-CZ"/>
      </w:rPr>
      <w:tab/>
    </w:r>
    <w:r w:rsidR="00E70721" w:rsidRPr="000F41A0">
      <w:rPr>
        <w:b/>
        <w:bCs/>
        <w:szCs w:val="24"/>
        <w:lang w:eastAsia="cs-CZ"/>
      </w:rPr>
      <w:tab/>
    </w:r>
    <w:r w:rsidR="00E70721" w:rsidRPr="000F41A0">
      <w:rPr>
        <w:b/>
        <w:bCs/>
        <w:szCs w:val="24"/>
        <w:lang w:eastAsia="cs-C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37500295">
    <w:abstractNumId w:val="0"/>
  </w:num>
  <w:num w:numId="2" w16cid:durableId="1066415412">
    <w:abstractNumId w:val="1"/>
  </w:num>
  <w:num w:numId="3" w16cid:durableId="1886134822">
    <w:abstractNumId w:val="21"/>
  </w:num>
  <w:num w:numId="4" w16cid:durableId="606736784">
    <w:abstractNumId w:val="16"/>
  </w:num>
  <w:num w:numId="5" w16cid:durableId="1029140966">
    <w:abstractNumId w:val="23"/>
  </w:num>
  <w:num w:numId="6" w16cid:durableId="1928462835">
    <w:abstractNumId w:val="24"/>
  </w:num>
  <w:num w:numId="7" w16cid:durableId="697004701">
    <w:abstractNumId w:val="18"/>
  </w:num>
  <w:num w:numId="8" w16cid:durableId="946693891">
    <w:abstractNumId w:val="19"/>
  </w:num>
  <w:num w:numId="9" w16cid:durableId="1330400852">
    <w:abstractNumId w:val="17"/>
  </w:num>
  <w:num w:numId="10" w16cid:durableId="1179202573">
    <w:abstractNumId w:val="22"/>
  </w:num>
  <w:num w:numId="11" w16cid:durableId="1437478048">
    <w:abstractNumId w:val="20"/>
  </w:num>
  <w:num w:numId="12" w16cid:durableId="954872942">
    <w:abstractNumId w:val="17"/>
  </w:num>
  <w:num w:numId="13" w16cid:durableId="1620646552">
    <w:abstractNumId w:val="17"/>
  </w:num>
  <w:num w:numId="14" w16cid:durableId="985669816">
    <w:abstractNumId w:val="17"/>
  </w:num>
  <w:num w:numId="15" w16cid:durableId="1149636266">
    <w:abstractNumId w:val="17"/>
  </w:num>
  <w:num w:numId="16" w16cid:durableId="162859990">
    <w:abstractNumId w:val="17"/>
  </w:num>
  <w:num w:numId="17" w16cid:durableId="1916696137">
    <w:abstractNumId w:val="17"/>
  </w:num>
  <w:num w:numId="18" w16cid:durableId="1134636119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93EDF"/>
    <w:rsid w:val="00094858"/>
    <w:rsid w:val="000A233A"/>
    <w:rsid w:val="000A41AD"/>
    <w:rsid w:val="000B160A"/>
    <w:rsid w:val="000B172B"/>
    <w:rsid w:val="000B70F5"/>
    <w:rsid w:val="000C0A68"/>
    <w:rsid w:val="000C692C"/>
    <w:rsid w:val="000D7DF8"/>
    <w:rsid w:val="000D7FDD"/>
    <w:rsid w:val="000E64EE"/>
    <w:rsid w:val="000E6735"/>
    <w:rsid w:val="000F25DD"/>
    <w:rsid w:val="000F41A0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1C62"/>
    <w:rsid w:val="001B7005"/>
    <w:rsid w:val="001B7900"/>
    <w:rsid w:val="001C02FF"/>
    <w:rsid w:val="001C4CD6"/>
    <w:rsid w:val="001C74F9"/>
    <w:rsid w:val="001D3C92"/>
    <w:rsid w:val="001D5E30"/>
    <w:rsid w:val="001E01F5"/>
    <w:rsid w:val="001E0221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86DAD"/>
    <w:rsid w:val="00290A0F"/>
    <w:rsid w:val="00291414"/>
    <w:rsid w:val="00291D14"/>
    <w:rsid w:val="0029339E"/>
    <w:rsid w:val="00295DE8"/>
    <w:rsid w:val="002A0463"/>
    <w:rsid w:val="002B0919"/>
    <w:rsid w:val="002B117D"/>
    <w:rsid w:val="002B7450"/>
    <w:rsid w:val="002C0FC6"/>
    <w:rsid w:val="002C2B60"/>
    <w:rsid w:val="002C4214"/>
    <w:rsid w:val="002C55EE"/>
    <w:rsid w:val="002C6336"/>
    <w:rsid w:val="002C7B29"/>
    <w:rsid w:val="002D02EF"/>
    <w:rsid w:val="002D2EC2"/>
    <w:rsid w:val="002D70C6"/>
    <w:rsid w:val="002D7B9D"/>
    <w:rsid w:val="002E254C"/>
    <w:rsid w:val="002E2ECB"/>
    <w:rsid w:val="002E55F3"/>
    <w:rsid w:val="002F0172"/>
    <w:rsid w:val="002F594B"/>
    <w:rsid w:val="0030234A"/>
    <w:rsid w:val="003103BC"/>
    <w:rsid w:val="00311E0F"/>
    <w:rsid w:val="00315873"/>
    <w:rsid w:val="00315881"/>
    <w:rsid w:val="00320CC2"/>
    <w:rsid w:val="0033105B"/>
    <w:rsid w:val="003332D9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098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43BD"/>
    <w:rsid w:val="003A56E3"/>
    <w:rsid w:val="003A662D"/>
    <w:rsid w:val="003B5A1D"/>
    <w:rsid w:val="003B7773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0C71"/>
    <w:rsid w:val="003F23FB"/>
    <w:rsid w:val="003F4CB7"/>
    <w:rsid w:val="00400484"/>
    <w:rsid w:val="00400D14"/>
    <w:rsid w:val="00402059"/>
    <w:rsid w:val="00402F3D"/>
    <w:rsid w:val="004158FA"/>
    <w:rsid w:val="0042080C"/>
    <w:rsid w:val="00424EF0"/>
    <w:rsid w:val="00433143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C5064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4541D"/>
    <w:rsid w:val="0055022C"/>
    <w:rsid w:val="00554614"/>
    <w:rsid w:val="00554E2F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2458"/>
    <w:rsid w:val="005C36DE"/>
    <w:rsid w:val="005C3812"/>
    <w:rsid w:val="005C7166"/>
    <w:rsid w:val="005D1299"/>
    <w:rsid w:val="005D2384"/>
    <w:rsid w:val="005D5A77"/>
    <w:rsid w:val="005D75C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6A3"/>
    <w:rsid w:val="00613994"/>
    <w:rsid w:val="0061440B"/>
    <w:rsid w:val="006165E2"/>
    <w:rsid w:val="006203DF"/>
    <w:rsid w:val="00620854"/>
    <w:rsid w:val="00626683"/>
    <w:rsid w:val="0062745F"/>
    <w:rsid w:val="00627B75"/>
    <w:rsid w:val="00630763"/>
    <w:rsid w:val="00630BC6"/>
    <w:rsid w:val="0063129F"/>
    <w:rsid w:val="00631CC2"/>
    <w:rsid w:val="00637301"/>
    <w:rsid w:val="00640AC2"/>
    <w:rsid w:val="006416A3"/>
    <w:rsid w:val="00643258"/>
    <w:rsid w:val="0064331A"/>
    <w:rsid w:val="00644A1F"/>
    <w:rsid w:val="00645953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13CD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F5D"/>
    <w:rsid w:val="006F704D"/>
    <w:rsid w:val="0070305A"/>
    <w:rsid w:val="007074D8"/>
    <w:rsid w:val="007110F8"/>
    <w:rsid w:val="00714D89"/>
    <w:rsid w:val="007175A4"/>
    <w:rsid w:val="00720F4F"/>
    <w:rsid w:val="00722F7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A1C"/>
    <w:rsid w:val="00785D83"/>
    <w:rsid w:val="0078679B"/>
    <w:rsid w:val="00792069"/>
    <w:rsid w:val="00792176"/>
    <w:rsid w:val="007A3D6F"/>
    <w:rsid w:val="007B029D"/>
    <w:rsid w:val="007B103C"/>
    <w:rsid w:val="007B188E"/>
    <w:rsid w:val="007B6C3B"/>
    <w:rsid w:val="007C1EA5"/>
    <w:rsid w:val="007C3C4C"/>
    <w:rsid w:val="007D2D96"/>
    <w:rsid w:val="007D784E"/>
    <w:rsid w:val="007E255A"/>
    <w:rsid w:val="007F0556"/>
    <w:rsid w:val="007F07A3"/>
    <w:rsid w:val="007F3968"/>
    <w:rsid w:val="007F4467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6B16"/>
    <w:rsid w:val="008477AA"/>
    <w:rsid w:val="00847D95"/>
    <w:rsid w:val="008507D5"/>
    <w:rsid w:val="00853A6A"/>
    <w:rsid w:val="00862237"/>
    <w:rsid w:val="00867802"/>
    <w:rsid w:val="0087082F"/>
    <w:rsid w:val="0087121F"/>
    <w:rsid w:val="00874E24"/>
    <w:rsid w:val="00874F96"/>
    <w:rsid w:val="00876673"/>
    <w:rsid w:val="00877879"/>
    <w:rsid w:val="008815D9"/>
    <w:rsid w:val="008834CF"/>
    <w:rsid w:val="00883B9F"/>
    <w:rsid w:val="0088787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035B"/>
    <w:rsid w:val="00921B3D"/>
    <w:rsid w:val="009229E3"/>
    <w:rsid w:val="00924CF0"/>
    <w:rsid w:val="00925AC7"/>
    <w:rsid w:val="00937328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430"/>
    <w:rsid w:val="009A5B72"/>
    <w:rsid w:val="009B45A2"/>
    <w:rsid w:val="009B7CB0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27098"/>
    <w:rsid w:val="00A31E3F"/>
    <w:rsid w:val="00A34307"/>
    <w:rsid w:val="00A35363"/>
    <w:rsid w:val="00A35EF0"/>
    <w:rsid w:val="00A36E5F"/>
    <w:rsid w:val="00A37097"/>
    <w:rsid w:val="00A37DDF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29DE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4192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33C3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28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4A83"/>
    <w:rsid w:val="00BD4854"/>
    <w:rsid w:val="00BD4B18"/>
    <w:rsid w:val="00BD4D16"/>
    <w:rsid w:val="00BD6B4F"/>
    <w:rsid w:val="00BD7A58"/>
    <w:rsid w:val="00BE6735"/>
    <w:rsid w:val="00C12409"/>
    <w:rsid w:val="00C132B3"/>
    <w:rsid w:val="00C13F1D"/>
    <w:rsid w:val="00C149CB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46F4"/>
    <w:rsid w:val="00C77F40"/>
    <w:rsid w:val="00C8792C"/>
    <w:rsid w:val="00C90CDF"/>
    <w:rsid w:val="00CA552D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D046EF"/>
    <w:rsid w:val="00D04CB4"/>
    <w:rsid w:val="00D10694"/>
    <w:rsid w:val="00D11D1C"/>
    <w:rsid w:val="00D137A4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0721"/>
    <w:rsid w:val="00E725C2"/>
    <w:rsid w:val="00E73138"/>
    <w:rsid w:val="00E74375"/>
    <w:rsid w:val="00E82804"/>
    <w:rsid w:val="00E83BA0"/>
    <w:rsid w:val="00E915BC"/>
    <w:rsid w:val="00E915C2"/>
    <w:rsid w:val="00E92D3B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0F41A0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53A6A"/>
    <w:pPr>
      <w:suppressAutoHyphens w:val="0"/>
      <w:spacing w:line="259" w:lineRule="auto"/>
      <w:jc w:val="left"/>
      <w:outlineLvl w:val="9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0A409-2F3F-42E2-B273-5CB2904C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5</Pages>
  <Words>800</Words>
  <Characters>4725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Royal HaskoningDHV</Company>
  <LinksUpToDate>false</LinksUpToDate>
  <CharactersWithSpaces>5514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74</cp:revision>
  <cp:lastPrinted>2023-01-20T12:12:00Z</cp:lastPrinted>
  <dcterms:created xsi:type="dcterms:W3CDTF">2018-06-12T11:54:00Z</dcterms:created>
  <dcterms:modified xsi:type="dcterms:W3CDTF">2023-01-20T12:12:00Z</dcterms:modified>
</cp:coreProperties>
</file>