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240" w14:textId="77777777" w:rsidR="00EA7484" w:rsidRPr="001B1C62" w:rsidRDefault="00EA7484" w:rsidP="00EA7484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1B1C62">
        <w:rPr>
          <w:rFonts w:ascii="Times New Roman" w:hAnsi="Times New Roman"/>
          <w:sz w:val="44"/>
          <w:szCs w:val="44"/>
        </w:rPr>
        <w:t>Zpomalovací práh na ulici Štefánikova v Kopřivnici</w:t>
      </w:r>
    </w:p>
    <w:p w14:paraId="58B43067" w14:textId="77777777" w:rsidR="001F20DD" w:rsidRPr="00A433B5" w:rsidRDefault="001F20DD" w:rsidP="001F20DD">
      <w:pPr>
        <w:rPr>
          <w:lang w:eastAsia="en-US"/>
        </w:rPr>
      </w:pPr>
    </w:p>
    <w:p w14:paraId="13B1C3CA" w14:textId="77777777" w:rsidR="001F20DD" w:rsidRPr="007F7959" w:rsidRDefault="001F20DD" w:rsidP="001F20DD">
      <w:pPr>
        <w:rPr>
          <w:b/>
        </w:rPr>
      </w:pPr>
      <w:r w:rsidRPr="007F7959">
        <w:rPr>
          <w:b/>
        </w:rPr>
        <w:t>Seznam:</w:t>
      </w:r>
    </w:p>
    <w:p w14:paraId="25B0D3FB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0BC1157C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0961EC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CBE660D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7F5DCA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5E42AAF" w14:textId="77777777" w:rsidR="00E73138" w:rsidRPr="007F7959" w:rsidRDefault="00E73138" w:rsidP="00E73138"/>
    <w:p w14:paraId="363EAC92" w14:textId="77777777" w:rsidR="00E83EAC" w:rsidRPr="00E83EAC" w:rsidRDefault="00E83EAC" w:rsidP="00E83EAC">
      <w:pPr>
        <w:spacing w:before="480"/>
        <w:ind w:right="280"/>
        <w:jc w:val="center"/>
        <w:rPr>
          <w:b/>
          <w:sz w:val="64"/>
          <w:szCs w:val="64"/>
          <w:u w:val="single"/>
        </w:rPr>
      </w:pPr>
      <w:r w:rsidRPr="00E83EAC">
        <w:rPr>
          <w:b/>
          <w:sz w:val="64"/>
          <w:szCs w:val="64"/>
          <w:u w:val="single"/>
        </w:rPr>
        <w:t>D. DOKUMENTACE OBJEKTŮ A TECHNICKÝCH A TECHNOLOGICKÝCH ZAŘÍZENÍ</w:t>
      </w:r>
    </w:p>
    <w:p w14:paraId="7EF3C915" w14:textId="77777777" w:rsidR="00E73138" w:rsidRPr="007F7959" w:rsidRDefault="00E73138" w:rsidP="00E73138">
      <w:pPr>
        <w:ind w:left="360"/>
      </w:pPr>
    </w:p>
    <w:p w14:paraId="7E288434" w14:textId="77777777" w:rsidR="00E83EAC" w:rsidRDefault="00E83EAC" w:rsidP="00E83EAC">
      <w:pPr>
        <w:pStyle w:val="StyleHeading1JustifiedAfter12pt"/>
        <w:spacing w:before="0" w:after="0"/>
        <w:ind w:firstLine="1560"/>
        <w:rPr>
          <w:sz w:val="32"/>
          <w:szCs w:val="32"/>
        </w:rPr>
      </w:pPr>
    </w:p>
    <w:p w14:paraId="73CA1EB9" w14:textId="65836E3A" w:rsidR="00E83EAC" w:rsidRPr="00B14CD4" w:rsidRDefault="00E83EAC" w:rsidP="00E83EAC">
      <w:pPr>
        <w:pStyle w:val="StyleHeading1JustifiedAfter12pt"/>
        <w:spacing w:before="0" w:after="0"/>
        <w:ind w:firstLine="1560"/>
        <w:rPr>
          <w:sz w:val="32"/>
          <w:szCs w:val="32"/>
        </w:rPr>
      </w:pPr>
      <w:r w:rsidRPr="00B14CD4">
        <w:rPr>
          <w:sz w:val="32"/>
          <w:szCs w:val="32"/>
        </w:rPr>
        <w:t>D1 STAVEBNÍ ČÁST</w:t>
      </w:r>
    </w:p>
    <w:p w14:paraId="3B948962" w14:textId="62E3BC05" w:rsidR="00E67443" w:rsidRPr="00B14CD4" w:rsidRDefault="00E67443" w:rsidP="00E67443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B14CD4">
        <w:rPr>
          <w:sz w:val="24"/>
          <w:szCs w:val="24"/>
        </w:rPr>
        <w:t xml:space="preserve">SO 101 – Místní komunikace </w:t>
      </w:r>
    </w:p>
    <w:p w14:paraId="55B0FD2F" w14:textId="726643E5" w:rsidR="00B14CD4" w:rsidRPr="00B14CD4" w:rsidRDefault="00B14CD4" w:rsidP="00E67443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B14CD4">
        <w:rPr>
          <w:sz w:val="24"/>
          <w:szCs w:val="24"/>
        </w:rPr>
        <w:t>SO 401 – Nasvětlení přechodu</w:t>
      </w:r>
    </w:p>
    <w:p w14:paraId="4A9E1275" w14:textId="77777777" w:rsidR="00E83EAC" w:rsidRPr="00B14CD4" w:rsidRDefault="00E83EAC" w:rsidP="00E83EAC">
      <w:pPr>
        <w:pStyle w:val="StyleHeading1JustifiedAfter12pt"/>
        <w:ind w:firstLine="1560"/>
        <w:rPr>
          <w:sz w:val="32"/>
          <w:szCs w:val="32"/>
        </w:rPr>
      </w:pPr>
      <w:r w:rsidRPr="00B14CD4">
        <w:rPr>
          <w:sz w:val="32"/>
          <w:szCs w:val="32"/>
        </w:rPr>
        <w:t>D2 TECHNOLOGICKÁ ČÁST</w:t>
      </w:r>
    </w:p>
    <w:p w14:paraId="2D36ED18" w14:textId="3046320A" w:rsidR="00E83EAC" w:rsidRPr="00B14CD4" w:rsidRDefault="00E83EAC" w:rsidP="00E83EAC">
      <w:pPr>
        <w:pStyle w:val="StyleHeading1JustifiedAfter12pt"/>
        <w:tabs>
          <w:tab w:val="clear" w:pos="1134"/>
        </w:tabs>
        <w:ind w:left="2553"/>
        <w:jc w:val="left"/>
        <w:rPr>
          <w:sz w:val="24"/>
          <w:szCs w:val="24"/>
        </w:rPr>
      </w:pPr>
      <w:r w:rsidRPr="00B14CD4">
        <w:rPr>
          <w:sz w:val="24"/>
          <w:szCs w:val="24"/>
        </w:rPr>
        <w:t>Technologickou část dokumentace neobsahuje, je součástí stavební</w:t>
      </w:r>
      <w:r w:rsidR="00611576" w:rsidRPr="00B14CD4">
        <w:rPr>
          <w:sz w:val="24"/>
          <w:szCs w:val="24"/>
        </w:rPr>
        <w:t>c</w:t>
      </w:r>
      <w:r w:rsidRPr="00B14CD4">
        <w:rPr>
          <w:sz w:val="24"/>
          <w:szCs w:val="24"/>
        </w:rPr>
        <w:t>h objekt</w:t>
      </w:r>
      <w:r w:rsidR="00611576" w:rsidRPr="00B14CD4">
        <w:rPr>
          <w:sz w:val="24"/>
          <w:szCs w:val="24"/>
        </w:rPr>
        <w:t>ů</w:t>
      </w:r>
      <w:r w:rsidRPr="00B14CD4">
        <w:rPr>
          <w:sz w:val="24"/>
          <w:szCs w:val="24"/>
        </w:rPr>
        <w:t>.</w:t>
      </w:r>
    </w:p>
    <w:p w14:paraId="20BC99FC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74305B1B" w14:textId="77777777" w:rsidR="00EA7484" w:rsidRDefault="00EA7484" w:rsidP="00EA7484">
      <w:pPr>
        <w:spacing w:line="286" w:lineRule="atLeast"/>
        <w:ind w:left="3261" w:hanging="3261"/>
        <w:rPr>
          <w:b/>
          <w:sz w:val="28"/>
        </w:rPr>
      </w:pPr>
    </w:p>
    <w:p w14:paraId="3803B236" w14:textId="77777777" w:rsidR="00EA7484" w:rsidRDefault="00EA7484" w:rsidP="00EA7484">
      <w:pPr>
        <w:spacing w:line="286" w:lineRule="atLeast"/>
        <w:ind w:left="3261" w:hanging="3261"/>
        <w:rPr>
          <w:b/>
          <w:sz w:val="28"/>
        </w:rPr>
      </w:pPr>
    </w:p>
    <w:p w14:paraId="0CC017FF" w14:textId="77777777" w:rsidR="00EA7484" w:rsidRDefault="00EA7484" w:rsidP="00EA7484">
      <w:pPr>
        <w:spacing w:line="286" w:lineRule="atLeast"/>
        <w:ind w:left="3261" w:hanging="3261"/>
        <w:rPr>
          <w:b/>
          <w:sz w:val="28"/>
        </w:rPr>
      </w:pPr>
    </w:p>
    <w:p w14:paraId="07614EFD" w14:textId="77777777" w:rsidR="00EA7484" w:rsidRDefault="00EA7484" w:rsidP="00EA7484">
      <w:pPr>
        <w:spacing w:line="286" w:lineRule="atLeast"/>
        <w:ind w:left="3261" w:hanging="3261"/>
        <w:rPr>
          <w:b/>
          <w:sz w:val="28"/>
        </w:rPr>
      </w:pPr>
    </w:p>
    <w:p w14:paraId="55303E78" w14:textId="77777777" w:rsidR="00EA7484" w:rsidRDefault="00EA7484" w:rsidP="00EA7484">
      <w:pPr>
        <w:spacing w:line="286" w:lineRule="atLeast"/>
        <w:ind w:left="3261" w:hanging="3261"/>
        <w:rPr>
          <w:b/>
          <w:sz w:val="28"/>
        </w:rPr>
      </w:pPr>
    </w:p>
    <w:p w14:paraId="4FC21C75" w14:textId="3B1FFCC1" w:rsidR="00EA7484" w:rsidRPr="001B1C62" w:rsidRDefault="00EA7484" w:rsidP="00EA7484">
      <w:pPr>
        <w:spacing w:line="286" w:lineRule="atLeast"/>
        <w:ind w:left="3261" w:hanging="3261"/>
        <w:rPr>
          <w:sz w:val="28"/>
        </w:rPr>
      </w:pPr>
      <w:r w:rsidRPr="001B1C62">
        <w:rPr>
          <w:b/>
          <w:sz w:val="28"/>
        </w:rPr>
        <w:t xml:space="preserve">Investor: </w:t>
      </w:r>
      <w:r w:rsidRPr="001B1C62">
        <w:rPr>
          <w:b/>
          <w:sz w:val="28"/>
        </w:rPr>
        <w:tab/>
      </w:r>
      <w:r w:rsidRPr="001B1C62">
        <w:rPr>
          <w:sz w:val="28"/>
        </w:rPr>
        <w:t xml:space="preserve">Město Kopřivnice </w:t>
      </w:r>
    </w:p>
    <w:p w14:paraId="64CA8A38" w14:textId="77777777" w:rsidR="00EA7484" w:rsidRPr="001B1C62" w:rsidRDefault="00EA7484" w:rsidP="00EA7484">
      <w:pPr>
        <w:spacing w:line="286" w:lineRule="atLeast"/>
        <w:ind w:left="3261" w:hanging="3"/>
        <w:rPr>
          <w:sz w:val="28"/>
        </w:rPr>
      </w:pPr>
      <w:r w:rsidRPr="001B1C62">
        <w:rPr>
          <w:sz w:val="28"/>
        </w:rPr>
        <w:t>Štefánikova 1163, Kopřivnice 742 21</w:t>
      </w:r>
    </w:p>
    <w:p w14:paraId="49257EC1" w14:textId="77777777" w:rsidR="00EA7484" w:rsidRPr="001B1C62" w:rsidRDefault="00EA7484" w:rsidP="00EA7484">
      <w:pPr>
        <w:tabs>
          <w:tab w:val="left" w:pos="3261"/>
        </w:tabs>
        <w:spacing w:line="286" w:lineRule="atLeast"/>
        <w:rPr>
          <w:sz w:val="28"/>
        </w:rPr>
      </w:pPr>
      <w:r w:rsidRPr="001B1C62">
        <w:rPr>
          <w:b/>
          <w:sz w:val="28"/>
        </w:rPr>
        <w:t>Zodpovědný projektant:</w:t>
      </w:r>
      <w:r w:rsidRPr="001B1C62">
        <w:rPr>
          <w:sz w:val="28"/>
        </w:rPr>
        <w:t xml:space="preserve"> </w:t>
      </w:r>
      <w:r w:rsidRPr="001B1C62">
        <w:rPr>
          <w:sz w:val="28"/>
        </w:rPr>
        <w:tab/>
        <w:t>Ing. Ondřej Bojko</w:t>
      </w:r>
    </w:p>
    <w:p w14:paraId="3E7C87FB" w14:textId="77777777" w:rsidR="00EA7484" w:rsidRPr="001B1C62" w:rsidRDefault="00EA7484" w:rsidP="00EA7484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1B1C62">
        <w:rPr>
          <w:b/>
          <w:sz w:val="28"/>
        </w:rPr>
        <w:t>Stupeň PD:</w:t>
      </w:r>
      <w:r w:rsidRPr="001B1C62">
        <w:rPr>
          <w:sz w:val="28"/>
        </w:rPr>
        <w:tab/>
        <w:t xml:space="preserve">Dokumentace pro vydání společného povolení </w:t>
      </w:r>
      <w:proofErr w:type="gramStart"/>
      <w:r w:rsidRPr="001B1C62">
        <w:rPr>
          <w:sz w:val="28"/>
        </w:rPr>
        <w:t xml:space="preserve">stavby </w:t>
      </w:r>
      <w:bookmarkEnd w:id="0"/>
      <w:r w:rsidRPr="001B1C62">
        <w:rPr>
          <w:sz w:val="28"/>
        </w:rPr>
        <w:t xml:space="preserve"> v</w:t>
      </w:r>
      <w:proofErr w:type="gramEnd"/>
      <w:r w:rsidRPr="001B1C62">
        <w:rPr>
          <w:sz w:val="28"/>
        </w:rPr>
        <w:t> rozsahu pro provádění staveb (DUSP + DPS)</w:t>
      </w:r>
    </w:p>
    <w:p w14:paraId="491F0062" w14:textId="22474664" w:rsidR="00087DFE" w:rsidRPr="00411EBB" w:rsidRDefault="00EA7484" w:rsidP="00EA7484">
      <w:pPr>
        <w:tabs>
          <w:tab w:val="left" w:pos="3261"/>
        </w:tabs>
      </w:pPr>
      <w:r w:rsidRPr="001B1C62">
        <w:rPr>
          <w:b/>
          <w:sz w:val="28"/>
        </w:rPr>
        <w:t>Termín dokončení:</w:t>
      </w:r>
      <w:r w:rsidRPr="001B1C62">
        <w:rPr>
          <w:sz w:val="28"/>
        </w:rPr>
        <w:tab/>
      </w:r>
      <w:r w:rsidR="00B14CD4">
        <w:rPr>
          <w:sz w:val="28"/>
        </w:rPr>
        <w:t>leden</w:t>
      </w:r>
      <w:r w:rsidRPr="001B1C62">
        <w:rPr>
          <w:sz w:val="28"/>
        </w:rPr>
        <w:t xml:space="preserve"> 202</w:t>
      </w:r>
      <w:r w:rsidR="00B14CD4">
        <w:rPr>
          <w:sz w:val="28"/>
        </w:rPr>
        <w:t>3</w:t>
      </w:r>
    </w:p>
    <w:sectPr w:rsidR="00087DFE" w:rsidRPr="00411EBB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8A3D" w14:textId="77777777" w:rsidR="0040630A" w:rsidRDefault="0040630A" w:rsidP="00CB5FE0">
      <w:r>
        <w:separator/>
      </w:r>
    </w:p>
  </w:endnote>
  <w:endnote w:type="continuationSeparator" w:id="0">
    <w:p w14:paraId="480107DC" w14:textId="77777777" w:rsidR="0040630A" w:rsidRDefault="0040630A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71CCAB2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E67443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7C60B8">
      <w:rPr>
        <w:rStyle w:val="slostrnky"/>
        <w:noProof/>
        <w:color w:val="365F91"/>
      </w:rPr>
      <w:t>1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86A6C" w14:textId="77777777" w:rsidR="0040630A" w:rsidRDefault="0040630A" w:rsidP="00CB5FE0">
      <w:r>
        <w:separator/>
      </w:r>
    </w:p>
  </w:footnote>
  <w:footnote w:type="continuationSeparator" w:id="0">
    <w:p w14:paraId="6C53AA17" w14:textId="77777777" w:rsidR="0040630A" w:rsidRDefault="0040630A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FE52F2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F988" w14:textId="77777777" w:rsidR="001F20DD" w:rsidRPr="000F41A0" w:rsidRDefault="001F20DD" w:rsidP="001F20DD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48DCC0A8" wp14:editId="57D7B663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033AEB84" w14:textId="77777777" w:rsidR="001F20DD" w:rsidRDefault="001F2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518515">
    <w:abstractNumId w:val="0"/>
  </w:num>
  <w:num w:numId="2" w16cid:durableId="991060563">
    <w:abstractNumId w:val="1"/>
  </w:num>
  <w:num w:numId="3" w16cid:durableId="1626932068">
    <w:abstractNumId w:val="21"/>
  </w:num>
  <w:num w:numId="4" w16cid:durableId="1743747911">
    <w:abstractNumId w:val="16"/>
  </w:num>
  <w:num w:numId="5" w16cid:durableId="79178996">
    <w:abstractNumId w:val="23"/>
  </w:num>
  <w:num w:numId="6" w16cid:durableId="444883926">
    <w:abstractNumId w:val="24"/>
  </w:num>
  <w:num w:numId="7" w16cid:durableId="1937053710">
    <w:abstractNumId w:val="18"/>
  </w:num>
  <w:num w:numId="8" w16cid:durableId="392654791">
    <w:abstractNumId w:val="19"/>
  </w:num>
  <w:num w:numId="9" w16cid:durableId="1854883100">
    <w:abstractNumId w:val="17"/>
  </w:num>
  <w:num w:numId="10" w16cid:durableId="1268541300">
    <w:abstractNumId w:val="22"/>
  </w:num>
  <w:num w:numId="11" w16cid:durableId="1746104413">
    <w:abstractNumId w:val="20"/>
  </w:num>
  <w:num w:numId="12" w16cid:durableId="1226800563">
    <w:abstractNumId w:val="17"/>
  </w:num>
  <w:num w:numId="13" w16cid:durableId="721900593">
    <w:abstractNumId w:val="17"/>
  </w:num>
  <w:num w:numId="14" w16cid:durableId="235172173">
    <w:abstractNumId w:val="17"/>
  </w:num>
  <w:num w:numId="15" w16cid:durableId="727849897">
    <w:abstractNumId w:val="17"/>
  </w:num>
  <w:num w:numId="16" w16cid:durableId="1145203245">
    <w:abstractNumId w:val="17"/>
  </w:num>
  <w:num w:numId="17" w16cid:durableId="503014093">
    <w:abstractNumId w:val="17"/>
  </w:num>
  <w:num w:numId="18" w16cid:durableId="1337155304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255E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0DD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0630A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BBE"/>
    <w:rsid w:val="005033F6"/>
    <w:rsid w:val="0050462D"/>
    <w:rsid w:val="00511EA8"/>
    <w:rsid w:val="005152F4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1576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3F20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C60B8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6CD"/>
    <w:rsid w:val="00876673"/>
    <w:rsid w:val="00877879"/>
    <w:rsid w:val="00877F7F"/>
    <w:rsid w:val="008815D9"/>
    <w:rsid w:val="008834CF"/>
    <w:rsid w:val="00883B9F"/>
    <w:rsid w:val="00890278"/>
    <w:rsid w:val="00892494"/>
    <w:rsid w:val="00892B5B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4CD4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443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2EED"/>
    <w:rsid w:val="00E93FBE"/>
    <w:rsid w:val="00EA62D0"/>
    <w:rsid w:val="00EA7204"/>
    <w:rsid w:val="00EA748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67443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681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64</cp:revision>
  <cp:lastPrinted>2022-06-30T19:52:00Z</cp:lastPrinted>
  <dcterms:created xsi:type="dcterms:W3CDTF">2018-06-12T11:54:00Z</dcterms:created>
  <dcterms:modified xsi:type="dcterms:W3CDTF">2023-01-20T15:30:00Z</dcterms:modified>
</cp:coreProperties>
</file>