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A1BC3" w14:textId="77777777" w:rsidR="00EF0C45" w:rsidRPr="00AE4192" w:rsidRDefault="00EF0C45" w:rsidP="00EF0C45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ODSTAVNÁ</w:t>
      </w:r>
      <w:r w:rsidRPr="00AE4192">
        <w:rPr>
          <w:rFonts w:ascii="Times New Roman" w:hAnsi="Times New Roman"/>
          <w:sz w:val="44"/>
          <w:szCs w:val="44"/>
        </w:rPr>
        <w:t xml:space="preserve"> plocha a zřízení sjezdu na ul. Moravská v Kopřivnici</w:t>
      </w:r>
    </w:p>
    <w:p w14:paraId="478FC597" w14:textId="77777777" w:rsidR="007C1EA5" w:rsidRPr="00EF0C45" w:rsidRDefault="007C1EA5" w:rsidP="007B029D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</w:p>
    <w:p w14:paraId="719C15A8" w14:textId="77777777" w:rsidR="00E73138" w:rsidRPr="00EF0C45" w:rsidRDefault="00E73138" w:rsidP="00E73138">
      <w:pPr>
        <w:rPr>
          <w:b/>
        </w:rPr>
      </w:pPr>
      <w:r w:rsidRPr="00EF0C45">
        <w:rPr>
          <w:b/>
        </w:rPr>
        <w:t>Seznam:</w:t>
      </w:r>
    </w:p>
    <w:p w14:paraId="0BF7CC24" w14:textId="77777777" w:rsidR="00E73138" w:rsidRPr="00EF0C45" w:rsidRDefault="00E73138" w:rsidP="00055EF5">
      <w:pPr>
        <w:numPr>
          <w:ilvl w:val="0"/>
          <w:numId w:val="7"/>
        </w:numPr>
        <w:suppressAutoHyphens w:val="0"/>
      </w:pPr>
      <w:r w:rsidRPr="00EF0C45">
        <w:t>Průvodní zpráva</w:t>
      </w:r>
    </w:p>
    <w:p w14:paraId="3C5F292A" w14:textId="77777777" w:rsidR="00E73138" w:rsidRPr="00EF0C45" w:rsidRDefault="00E73138" w:rsidP="00055EF5">
      <w:pPr>
        <w:numPr>
          <w:ilvl w:val="0"/>
          <w:numId w:val="7"/>
        </w:numPr>
        <w:suppressAutoHyphens w:val="0"/>
      </w:pPr>
      <w:r w:rsidRPr="00EF0C45">
        <w:t>Souhrnná technická zpráva</w:t>
      </w:r>
    </w:p>
    <w:p w14:paraId="29BB10EB" w14:textId="77777777" w:rsidR="00E73138" w:rsidRPr="00EF0C45" w:rsidRDefault="00E73138" w:rsidP="00055EF5">
      <w:pPr>
        <w:numPr>
          <w:ilvl w:val="0"/>
          <w:numId w:val="7"/>
        </w:numPr>
        <w:suppressAutoHyphens w:val="0"/>
      </w:pPr>
      <w:r w:rsidRPr="00EF0C45">
        <w:t>Situační výkresy</w:t>
      </w:r>
    </w:p>
    <w:p w14:paraId="0884C6FD" w14:textId="77777777" w:rsidR="00E73138" w:rsidRPr="00EF0C45" w:rsidRDefault="00E73138" w:rsidP="00055EF5">
      <w:pPr>
        <w:numPr>
          <w:ilvl w:val="0"/>
          <w:numId w:val="7"/>
        </w:numPr>
        <w:suppressAutoHyphens w:val="0"/>
      </w:pPr>
      <w:r w:rsidRPr="00EF0C45">
        <w:t>Dokumentace objektů a technických a technologických zařízení</w:t>
      </w:r>
    </w:p>
    <w:p w14:paraId="68D2938D" w14:textId="77777777" w:rsidR="00E73138" w:rsidRPr="00EF0C45" w:rsidRDefault="00E73138" w:rsidP="00055EF5">
      <w:pPr>
        <w:numPr>
          <w:ilvl w:val="0"/>
          <w:numId w:val="7"/>
        </w:numPr>
        <w:suppressAutoHyphens w:val="0"/>
      </w:pPr>
      <w:r w:rsidRPr="00EF0C45">
        <w:t>Dokladová část</w:t>
      </w:r>
    </w:p>
    <w:p w14:paraId="75E42AAF" w14:textId="237B94ED" w:rsidR="00E73138" w:rsidRPr="00EF0C45" w:rsidRDefault="00E73138" w:rsidP="00E73138"/>
    <w:p w14:paraId="570CFB33" w14:textId="280DA8B9" w:rsidR="00167986" w:rsidRPr="00EF0C45" w:rsidRDefault="00167986" w:rsidP="00E73138"/>
    <w:p w14:paraId="2F0E88D7" w14:textId="5BA46C75" w:rsidR="00167986" w:rsidRPr="00EF0C45" w:rsidRDefault="00167986" w:rsidP="00E73138"/>
    <w:p w14:paraId="4DE1A1DD" w14:textId="77777777" w:rsidR="00167986" w:rsidRPr="00EF0C45" w:rsidRDefault="00167986" w:rsidP="00E73138"/>
    <w:p w14:paraId="5906B672" w14:textId="77777777" w:rsidR="00167986" w:rsidRPr="00EF0C45" w:rsidRDefault="00167986" w:rsidP="00167986">
      <w:pPr>
        <w:spacing w:before="720"/>
        <w:ind w:left="720"/>
        <w:jc w:val="center"/>
      </w:pPr>
      <w:r w:rsidRPr="00EF0C45">
        <w:rPr>
          <w:b/>
          <w:sz w:val="72"/>
          <w:u w:val="single"/>
        </w:rPr>
        <w:t>E.</w:t>
      </w:r>
      <w:r w:rsidRPr="00EF0C45">
        <w:rPr>
          <w:b/>
          <w:sz w:val="72"/>
        </w:rPr>
        <w:t xml:space="preserve"> </w:t>
      </w:r>
      <w:r w:rsidRPr="00EF0C45">
        <w:rPr>
          <w:b/>
          <w:sz w:val="72"/>
          <w:u w:val="single"/>
        </w:rPr>
        <w:t>DOKLADOVÁ ČÁST</w:t>
      </w:r>
    </w:p>
    <w:p w14:paraId="7EF3C915" w14:textId="77777777" w:rsidR="00E73138" w:rsidRPr="00EF0C45" w:rsidRDefault="00E73138" w:rsidP="00E73138">
      <w:pPr>
        <w:ind w:left="360"/>
      </w:pPr>
    </w:p>
    <w:p w14:paraId="6EC7E3CC" w14:textId="640B818F" w:rsidR="007C1EA5" w:rsidRPr="00EF0C45" w:rsidRDefault="007C1EA5" w:rsidP="00E73138">
      <w:pPr>
        <w:ind w:left="360"/>
      </w:pPr>
    </w:p>
    <w:p w14:paraId="287648D5" w14:textId="5CD4CCD9" w:rsidR="00167986" w:rsidRPr="00EF0C45" w:rsidRDefault="00167986" w:rsidP="00E73138">
      <w:pPr>
        <w:ind w:left="360"/>
      </w:pPr>
    </w:p>
    <w:p w14:paraId="6AC386E2" w14:textId="6A1A7513" w:rsidR="00167986" w:rsidRPr="00EF0C45" w:rsidRDefault="00167986" w:rsidP="00E73138">
      <w:pPr>
        <w:ind w:left="360"/>
      </w:pPr>
    </w:p>
    <w:p w14:paraId="473ACD5B" w14:textId="77777777" w:rsidR="00167986" w:rsidRPr="00EF0C45" w:rsidRDefault="00167986" w:rsidP="00167986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EF0C45">
        <w:rPr>
          <w:sz w:val="24"/>
          <w:szCs w:val="24"/>
        </w:rPr>
        <w:t>SEZNAM PŘÍLOH:</w:t>
      </w:r>
    </w:p>
    <w:p w14:paraId="35E500FD" w14:textId="77777777" w:rsidR="00167986" w:rsidRPr="00EF0C45" w:rsidRDefault="00167986" w:rsidP="00167986">
      <w:pPr>
        <w:pStyle w:val="StyleHeading1JustifiedAfter12pt"/>
        <w:spacing w:before="0" w:after="0"/>
        <w:ind w:left="540"/>
        <w:jc w:val="center"/>
        <w:rPr>
          <w:sz w:val="24"/>
          <w:szCs w:val="24"/>
        </w:rPr>
      </w:pPr>
    </w:p>
    <w:p w14:paraId="255410D6" w14:textId="77777777" w:rsidR="00167986" w:rsidRPr="00EF0C45" w:rsidRDefault="00167986" w:rsidP="00167986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EF0C45">
        <w:rPr>
          <w:sz w:val="24"/>
          <w:szCs w:val="24"/>
        </w:rPr>
        <w:t>E1 VYJÁDŘENÍ K EXISTENCI INŽENÝRSKÝCH SÍTÍ</w:t>
      </w:r>
    </w:p>
    <w:p w14:paraId="2516AB79" w14:textId="77777777" w:rsidR="00167986" w:rsidRPr="00EF0C45" w:rsidRDefault="00167986" w:rsidP="00167986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EF0C45">
        <w:rPr>
          <w:sz w:val="24"/>
          <w:szCs w:val="24"/>
        </w:rPr>
        <w:t xml:space="preserve">E2 STANOVISKA SPRÁVCŮ INŽENÝRSKÝCH SÍTÍ A DOSS K PROJEKTOVÉ DOKUMENTACI </w:t>
      </w:r>
    </w:p>
    <w:p w14:paraId="1E3C194B" w14:textId="02A3159C" w:rsidR="00167986" w:rsidRPr="00EF0C45" w:rsidRDefault="00167986" w:rsidP="00E73138">
      <w:pPr>
        <w:ind w:left="360"/>
      </w:pPr>
    </w:p>
    <w:p w14:paraId="4580C076" w14:textId="776450F3" w:rsidR="00167986" w:rsidRPr="00EF0C45" w:rsidRDefault="00167986" w:rsidP="00E73138">
      <w:pPr>
        <w:ind w:left="360"/>
      </w:pPr>
    </w:p>
    <w:p w14:paraId="5E826234" w14:textId="4AFE3C55" w:rsidR="00167986" w:rsidRPr="00EF0C45" w:rsidRDefault="00167986" w:rsidP="00E73138">
      <w:pPr>
        <w:ind w:left="360"/>
      </w:pPr>
    </w:p>
    <w:p w14:paraId="165D61BF" w14:textId="177BA033" w:rsidR="00167986" w:rsidRPr="00EF0C45" w:rsidRDefault="00167986" w:rsidP="00E73138">
      <w:pPr>
        <w:ind w:left="360"/>
      </w:pPr>
    </w:p>
    <w:p w14:paraId="7CBD86C3" w14:textId="0DE7D690" w:rsidR="00167986" w:rsidRPr="00EF0C45" w:rsidRDefault="00167986" w:rsidP="00E73138">
      <w:pPr>
        <w:ind w:left="360"/>
      </w:pPr>
    </w:p>
    <w:p w14:paraId="121EFF33" w14:textId="581EB78F" w:rsidR="00167986" w:rsidRPr="00EF0C45" w:rsidRDefault="00167986" w:rsidP="00E73138">
      <w:pPr>
        <w:ind w:left="360"/>
      </w:pPr>
    </w:p>
    <w:p w14:paraId="753F09DE" w14:textId="77777777" w:rsidR="00ED4AE7" w:rsidRPr="00EF0C45" w:rsidRDefault="00ED4AE7" w:rsidP="00E73138">
      <w:pPr>
        <w:ind w:left="360"/>
      </w:pPr>
    </w:p>
    <w:p w14:paraId="52F7D419" w14:textId="45263BF1" w:rsidR="00167986" w:rsidRPr="00EF0C45" w:rsidRDefault="00167986" w:rsidP="00E73138">
      <w:pPr>
        <w:ind w:left="360"/>
      </w:pPr>
    </w:p>
    <w:p w14:paraId="66D6530E" w14:textId="77777777" w:rsidR="002B46EB" w:rsidRPr="00EF0C45" w:rsidRDefault="002B46EB" w:rsidP="00E73138">
      <w:pPr>
        <w:ind w:left="360"/>
        <w:rPr>
          <w:color w:val="FF0000"/>
        </w:rPr>
      </w:pPr>
    </w:p>
    <w:p w14:paraId="0AFF2932" w14:textId="77777777" w:rsidR="00167986" w:rsidRPr="00EF0C45" w:rsidRDefault="00167986" w:rsidP="00E73138">
      <w:pPr>
        <w:ind w:left="360"/>
        <w:rPr>
          <w:color w:val="FF0000"/>
        </w:rPr>
      </w:pPr>
    </w:p>
    <w:p w14:paraId="7784123D" w14:textId="77777777" w:rsidR="00291414" w:rsidRPr="00EF0C45" w:rsidRDefault="00291414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20BC99FC" w14:textId="77777777" w:rsidR="00291414" w:rsidRPr="00EF0C45" w:rsidRDefault="00291414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54476C46" w14:textId="77777777" w:rsidR="00EF0C45" w:rsidRPr="00AE4192" w:rsidRDefault="00EF0C45" w:rsidP="00EF0C45">
      <w:pPr>
        <w:spacing w:line="286" w:lineRule="atLeast"/>
        <w:ind w:left="3261" w:hanging="3261"/>
        <w:rPr>
          <w:sz w:val="28"/>
        </w:rPr>
      </w:pPr>
      <w:r w:rsidRPr="00AE4192">
        <w:rPr>
          <w:b/>
          <w:sz w:val="28"/>
        </w:rPr>
        <w:t xml:space="preserve">Investor: </w:t>
      </w:r>
      <w:r w:rsidRPr="00AE4192">
        <w:rPr>
          <w:b/>
          <w:sz w:val="28"/>
        </w:rPr>
        <w:tab/>
      </w:r>
      <w:r w:rsidRPr="00AE4192">
        <w:rPr>
          <w:sz w:val="28"/>
        </w:rPr>
        <w:t xml:space="preserve">Město Kopřivnice </w:t>
      </w:r>
    </w:p>
    <w:p w14:paraId="5311A926" w14:textId="77777777" w:rsidR="00EF0C45" w:rsidRPr="00AE4192" w:rsidRDefault="00EF0C45" w:rsidP="00EF0C45">
      <w:pPr>
        <w:spacing w:line="286" w:lineRule="atLeast"/>
        <w:ind w:left="3261" w:hanging="3"/>
        <w:rPr>
          <w:sz w:val="28"/>
        </w:rPr>
      </w:pPr>
      <w:r w:rsidRPr="00AE4192">
        <w:rPr>
          <w:sz w:val="28"/>
        </w:rPr>
        <w:t>Štefánikova 1163, Kopřivnice 742 21</w:t>
      </w:r>
    </w:p>
    <w:p w14:paraId="6792E9F9" w14:textId="77777777" w:rsidR="00EF0C45" w:rsidRPr="00AE4192" w:rsidRDefault="00EF0C45" w:rsidP="00EF0C45">
      <w:pPr>
        <w:tabs>
          <w:tab w:val="left" w:pos="3261"/>
        </w:tabs>
        <w:spacing w:line="286" w:lineRule="atLeast"/>
        <w:rPr>
          <w:sz w:val="28"/>
        </w:rPr>
      </w:pPr>
      <w:r w:rsidRPr="00AE4192">
        <w:rPr>
          <w:b/>
          <w:sz w:val="28"/>
        </w:rPr>
        <w:t>Zodpovědný projektant:</w:t>
      </w:r>
      <w:r w:rsidRPr="00AE4192">
        <w:rPr>
          <w:sz w:val="28"/>
        </w:rPr>
        <w:t xml:space="preserve"> </w:t>
      </w:r>
      <w:r w:rsidRPr="00AE4192">
        <w:rPr>
          <w:sz w:val="28"/>
        </w:rPr>
        <w:tab/>
        <w:t>Ing. Ondřej Bojko</w:t>
      </w:r>
    </w:p>
    <w:p w14:paraId="0A26E720" w14:textId="77777777" w:rsidR="00EF0C45" w:rsidRPr="00AE4192" w:rsidRDefault="00EF0C45" w:rsidP="00EF0C45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0" w:name="_Toc514739620"/>
      <w:r w:rsidRPr="00AE4192">
        <w:rPr>
          <w:b/>
          <w:sz w:val="28"/>
        </w:rPr>
        <w:t>Stupeň PD:</w:t>
      </w:r>
      <w:r w:rsidRPr="00AE4192">
        <w:rPr>
          <w:sz w:val="28"/>
        </w:rPr>
        <w:tab/>
        <w:t>Dokumentace pro vydání společného povolení stavby (DUR + DSP)</w:t>
      </w:r>
      <w:bookmarkEnd w:id="0"/>
      <w:r>
        <w:rPr>
          <w:sz w:val="28"/>
        </w:rPr>
        <w:t xml:space="preserve"> v rozsahu pro provádění staveb</w:t>
      </w:r>
    </w:p>
    <w:p w14:paraId="117D7F29" w14:textId="77777777" w:rsidR="00EF0C45" w:rsidRPr="00AE4192" w:rsidRDefault="00EF0C45" w:rsidP="00EF0C45">
      <w:pPr>
        <w:tabs>
          <w:tab w:val="left" w:pos="3261"/>
        </w:tabs>
      </w:pPr>
      <w:r w:rsidRPr="00AE4192">
        <w:rPr>
          <w:b/>
          <w:sz w:val="28"/>
        </w:rPr>
        <w:t>Termín dokončení:</w:t>
      </w:r>
      <w:r w:rsidRPr="00AE4192">
        <w:rPr>
          <w:sz w:val="28"/>
        </w:rPr>
        <w:tab/>
        <w:t>leden 2022</w:t>
      </w:r>
    </w:p>
    <w:p w14:paraId="04892F6D" w14:textId="148FA5DE" w:rsidR="00167986" w:rsidRPr="00EF0C45" w:rsidRDefault="00167986" w:rsidP="00ED4AE7">
      <w:pPr>
        <w:tabs>
          <w:tab w:val="left" w:pos="3261"/>
        </w:tabs>
        <w:rPr>
          <w:color w:val="FF0000"/>
        </w:rPr>
      </w:pPr>
    </w:p>
    <w:p w14:paraId="583EB6B3" w14:textId="4247C1ED" w:rsidR="00167986" w:rsidRPr="00311BE8" w:rsidRDefault="00167986" w:rsidP="00167986">
      <w:pPr>
        <w:jc w:val="center"/>
        <w:rPr>
          <w:sz w:val="52"/>
          <w:szCs w:val="52"/>
          <w:u w:val="single"/>
        </w:rPr>
      </w:pPr>
      <w:r w:rsidRPr="00311BE8">
        <w:rPr>
          <w:sz w:val="52"/>
          <w:szCs w:val="52"/>
          <w:u w:val="single"/>
        </w:rPr>
        <w:t>E1 VYJÁDŘENÍ K EXISTENCI INŽENÝRSKÝCH SÍTÍ</w:t>
      </w:r>
    </w:p>
    <w:p w14:paraId="55E788F2" w14:textId="77777777" w:rsidR="003E254F" w:rsidRPr="00311BE8" w:rsidRDefault="003E254F" w:rsidP="00167986">
      <w:pPr>
        <w:jc w:val="center"/>
        <w:rPr>
          <w:sz w:val="52"/>
          <w:szCs w:val="52"/>
          <w:u w:val="single"/>
        </w:rPr>
      </w:pPr>
    </w:p>
    <w:tbl>
      <w:tblPr>
        <w:tblW w:w="1034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3"/>
        <w:gridCol w:w="3118"/>
        <w:gridCol w:w="141"/>
        <w:gridCol w:w="1134"/>
        <w:gridCol w:w="142"/>
        <w:gridCol w:w="2977"/>
        <w:gridCol w:w="851"/>
        <w:gridCol w:w="1276"/>
      </w:tblGrid>
      <w:tr w:rsidR="00311BE8" w:rsidRPr="00311BE8" w14:paraId="27961D09" w14:textId="77777777" w:rsidTr="00A4626B">
        <w:tc>
          <w:tcPr>
            <w:tcW w:w="710" w:type="dxa"/>
            <w:gridSpan w:val="2"/>
            <w:shd w:val="pct15" w:color="auto" w:fill="auto"/>
          </w:tcPr>
          <w:p w14:paraId="78F3E53D" w14:textId="77777777" w:rsidR="00167986" w:rsidRPr="00311BE8" w:rsidRDefault="00167986" w:rsidP="00F96E3B">
            <w:pPr>
              <w:ind w:hanging="80"/>
              <w:jc w:val="center"/>
              <w:rPr>
                <w:b/>
                <w:bCs/>
              </w:rPr>
            </w:pPr>
            <w:r w:rsidRPr="00311BE8">
              <w:rPr>
                <w:b/>
                <w:bCs/>
              </w:rPr>
              <w:t>Číslo</w:t>
            </w:r>
          </w:p>
        </w:tc>
        <w:tc>
          <w:tcPr>
            <w:tcW w:w="3118" w:type="dxa"/>
            <w:shd w:val="pct15" w:color="auto" w:fill="auto"/>
            <w:vAlign w:val="center"/>
          </w:tcPr>
          <w:p w14:paraId="3FAE4ACC" w14:textId="77777777" w:rsidR="00167986" w:rsidRPr="00311BE8" w:rsidRDefault="00167986" w:rsidP="00F96E3B">
            <w:pPr>
              <w:ind w:hanging="80"/>
              <w:jc w:val="center"/>
              <w:rPr>
                <w:b/>
              </w:rPr>
            </w:pPr>
            <w:r w:rsidRPr="00311BE8">
              <w:rPr>
                <w:b/>
                <w:bCs/>
              </w:rPr>
              <w:t>Organizace</w:t>
            </w:r>
          </w:p>
        </w:tc>
        <w:tc>
          <w:tcPr>
            <w:tcW w:w="1275" w:type="dxa"/>
            <w:gridSpan w:val="2"/>
            <w:shd w:val="pct15" w:color="auto" w:fill="auto"/>
            <w:vAlign w:val="center"/>
          </w:tcPr>
          <w:p w14:paraId="1C7854D8" w14:textId="77777777" w:rsidR="00167986" w:rsidRPr="00311BE8" w:rsidRDefault="00167986" w:rsidP="00F96E3B">
            <w:pPr>
              <w:ind w:hanging="80"/>
              <w:jc w:val="center"/>
              <w:rPr>
                <w:b/>
                <w:bCs/>
              </w:rPr>
            </w:pPr>
            <w:r w:rsidRPr="00311BE8">
              <w:rPr>
                <w:b/>
                <w:bCs/>
              </w:rPr>
              <w:t>Datum</w:t>
            </w:r>
          </w:p>
        </w:tc>
        <w:tc>
          <w:tcPr>
            <w:tcW w:w="3119" w:type="dxa"/>
            <w:gridSpan w:val="2"/>
            <w:shd w:val="pct15" w:color="auto" w:fill="auto"/>
            <w:vAlign w:val="center"/>
          </w:tcPr>
          <w:p w14:paraId="4F5BA90D" w14:textId="77777777" w:rsidR="00167986" w:rsidRPr="00311BE8" w:rsidRDefault="00167986" w:rsidP="00F96E3B">
            <w:pPr>
              <w:ind w:hanging="34"/>
              <w:jc w:val="center"/>
              <w:rPr>
                <w:b/>
                <w:bCs/>
              </w:rPr>
            </w:pPr>
            <w:r w:rsidRPr="00311BE8">
              <w:rPr>
                <w:b/>
                <w:bCs/>
              </w:rPr>
              <w:t>č. j./ zn.</w:t>
            </w:r>
          </w:p>
        </w:tc>
        <w:tc>
          <w:tcPr>
            <w:tcW w:w="851" w:type="dxa"/>
            <w:shd w:val="pct15" w:color="auto" w:fill="auto"/>
          </w:tcPr>
          <w:p w14:paraId="0A71359D" w14:textId="77777777" w:rsidR="00167986" w:rsidRPr="00311BE8" w:rsidRDefault="00167986" w:rsidP="00F96E3B">
            <w:pPr>
              <w:jc w:val="center"/>
              <w:rPr>
                <w:b/>
                <w:bCs/>
              </w:rPr>
            </w:pPr>
            <w:r w:rsidRPr="00311BE8">
              <w:rPr>
                <w:b/>
                <w:bCs/>
              </w:rPr>
              <w:t>Dotčení</w:t>
            </w:r>
          </w:p>
        </w:tc>
        <w:tc>
          <w:tcPr>
            <w:tcW w:w="1276" w:type="dxa"/>
            <w:shd w:val="pct15" w:color="auto" w:fill="auto"/>
          </w:tcPr>
          <w:p w14:paraId="34226C00" w14:textId="77777777" w:rsidR="00167986" w:rsidRPr="00311BE8" w:rsidRDefault="00167986" w:rsidP="00F96E3B">
            <w:pPr>
              <w:ind w:hanging="34"/>
              <w:jc w:val="center"/>
              <w:rPr>
                <w:b/>
                <w:bCs/>
              </w:rPr>
            </w:pPr>
            <w:r w:rsidRPr="00311BE8">
              <w:rPr>
                <w:b/>
                <w:bCs/>
              </w:rPr>
              <w:t>Platnost</w:t>
            </w:r>
          </w:p>
        </w:tc>
      </w:tr>
      <w:tr w:rsidR="00311BE8" w:rsidRPr="00311BE8" w14:paraId="119C2330" w14:textId="77777777" w:rsidTr="00F96E3B">
        <w:trPr>
          <w:trHeight w:val="522"/>
        </w:trPr>
        <w:tc>
          <w:tcPr>
            <w:tcW w:w="10349" w:type="dxa"/>
            <w:gridSpan w:val="9"/>
          </w:tcPr>
          <w:p w14:paraId="44E49E5D" w14:textId="77777777" w:rsidR="00167986" w:rsidRPr="00311BE8" w:rsidRDefault="00167986" w:rsidP="00F96E3B">
            <w:pPr>
              <w:ind w:left="72"/>
              <w:jc w:val="center"/>
              <w:rPr>
                <w:b/>
                <w:bCs/>
              </w:rPr>
            </w:pPr>
            <w:r w:rsidRPr="00311BE8">
              <w:rPr>
                <w:b/>
                <w:bCs/>
              </w:rPr>
              <w:t>Vyjádření k existenci inženýrských sítí</w:t>
            </w:r>
          </w:p>
        </w:tc>
      </w:tr>
      <w:tr w:rsidR="00311BE8" w:rsidRPr="00311BE8" w14:paraId="4248544C" w14:textId="77777777" w:rsidTr="00A4626B">
        <w:tc>
          <w:tcPr>
            <w:tcW w:w="567" w:type="dxa"/>
            <w:vAlign w:val="center"/>
          </w:tcPr>
          <w:p w14:paraId="2DFEB444" w14:textId="77777777" w:rsidR="00020997" w:rsidRPr="00311BE8" w:rsidRDefault="00020997" w:rsidP="00020997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bottom"/>
          </w:tcPr>
          <w:p w14:paraId="1F5667A7" w14:textId="55D0FB88" w:rsidR="00020997" w:rsidRPr="00311BE8" w:rsidRDefault="00020997" w:rsidP="00020997">
            <w:pPr>
              <w:spacing w:after="80"/>
              <w:jc w:val="left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CETIN</w:t>
            </w:r>
          </w:p>
        </w:tc>
        <w:tc>
          <w:tcPr>
            <w:tcW w:w="1276" w:type="dxa"/>
            <w:gridSpan w:val="2"/>
          </w:tcPr>
          <w:p w14:paraId="50D32811" w14:textId="7F557613" w:rsidR="00020997" w:rsidRPr="00311BE8" w:rsidRDefault="008F0FAD" w:rsidP="008F0FAD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28</w:t>
            </w:r>
            <w:r w:rsidR="00020997" w:rsidRPr="00311BE8">
              <w:rPr>
                <w:sz w:val="22"/>
                <w:szCs w:val="22"/>
              </w:rPr>
              <w:t xml:space="preserve">. </w:t>
            </w:r>
            <w:r w:rsidRPr="00311BE8">
              <w:rPr>
                <w:sz w:val="22"/>
                <w:szCs w:val="22"/>
              </w:rPr>
              <w:t>12</w:t>
            </w:r>
            <w:r w:rsidR="00020997" w:rsidRPr="00311BE8">
              <w:rPr>
                <w:sz w:val="22"/>
                <w:szCs w:val="22"/>
              </w:rPr>
              <w:t>. 2021</w:t>
            </w:r>
          </w:p>
        </w:tc>
        <w:tc>
          <w:tcPr>
            <w:tcW w:w="2977" w:type="dxa"/>
            <w:vAlign w:val="center"/>
          </w:tcPr>
          <w:p w14:paraId="4FB4E912" w14:textId="737F1AEF" w:rsidR="00020997" w:rsidRPr="00311BE8" w:rsidRDefault="00311BE8" w:rsidP="00020997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894908/21</w:t>
            </w:r>
          </w:p>
        </w:tc>
        <w:tc>
          <w:tcPr>
            <w:tcW w:w="851" w:type="dxa"/>
          </w:tcPr>
          <w:p w14:paraId="6A5E29A9" w14:textId="3A2A09A4" w:rsidR="00020997" w:rsidRPr="00311BE8" w:rsidRDefault="00311BE8" w:rsidP="00020997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3971153B" w14:textId="420195B0" w:rsidR="00020997" w:rsidRPr="00311BE8" w:rsidRDefault="00311BE8" w:rsidP="00020997">
            <w:pPr>
              <w:spacing w:after="80"/>
              <w:jc w:val="center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28. 12</w:t>
            </w:r>
            <w:r w:rsidRPr="00311BE8">
              <w:rPr>
                <w:sz w:val="22"/>
                <w:szCs w:val="22"/>
              </w:rPr>
              <w:t>. 2023</w:t>
            </w:r>
          </w:p>
        </w:tc>
      </w:tr>
      <w:tr w:rsidR="00311BE8" w:rsidRPr="00311BE8" w14:paraId="5EE9C412" w14:textId="77777777" w:rsidTr="00A4626B">
        <w:tc>
          <w:tcPr>
            <w:tcW w:w="567" w:type="dxa"/>
            <w:vAlign w:val="center"/>
          </w:tcPr>
          <w:p w14:paraId="6BD6B59B" w14:textId="77777777" w:rsidR="008F0FAD" w:rsidRPr="00311BE8" w:rsidRDefault="008F0FAD" w:rsidP="008F0FAD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bottom"/>
          </w:tcPr>
          <w:p w14:paraId="2701FEE2" w14:textId="4D4E7D5A" w:rsidR="008F0FAD" w:rsidRPr="00311BE8" w:rsidRDefault="008F0FAD" w:rsidP="008F0FAD">
            <w:pPr>
              <w:spacing w:after="80"/>
              <w:jc w:val="left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ČEZ Distribuce, a.s.</w:t>
            </w:r>
          </w:p>
        </w:tc>
        <w:tc>
          <w:tcPr>
            <w:tcW w:w="1276" w:type="dxa"/>
            <w:gridSpan w:val="2"/>
          </w:tcPr>
          <w:p w14:paraId="129BFC72" w14:textId="2C6E905F" w:rsidR="008F0FAD" w:rsidRPr="00311BE8" w:rsidRDefault="008F0FAD" w:rsidP="008F0FAD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28. 12. 2021</w:t>
            </w:r>
          </w:p>
        </w:tc>
        <w:tc>
          <w:tcPr>
            <w:tcW w:w="2977" w:type="dxa"/>
            <w:vAlign w:val="center"/>
          </w:tcPr>
          <w:p w14:paraId="05305AD0" w14:textId="32E37619" w:rsidR="008F0FAD" w:rsidRPr="00311BE8" w:rsidRDefault="00311BE8" w:rsidP="008F0FAD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0101656169</w:t>
            </w:r>
          </w:p>
        </w:tc>
        <w:tc>
          <w:tcPr>
            <w:tcW w:w="851" w:type="dxa"/>
          </w:tcPr>
          <w:p w14:paraId="2B189649" w14:textId="381FB182" w:rsidR="008F0FAD" w:rsidRPr="00311BE8" w:rsidRDefault="008F0FAD" w:rsidP="008F0FAD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ano</w:t>
            </w:r>
          </w:p>
        </w:tc>
        <w:tc>
          <w:tcPr>
            <w:tcW w:w="1276" w:type="dxa"/>
          </w:tcPr>
          <w:p w14:paraId="694A3540" w14:textId="4FE5E608" w:rsidR="008F0FAD" w:rsidRPr="00311BE8" w:rsidRDefault="00311BE8" w:rsidP="00311BE8">
            <w:pPr>
              <w:spacing w:after="80"/>
              <w:jc w:val="center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28</w:t>
            </w:r>
            <w:r w:rsidR="008F0FAD" w:rsidRPr="00311BE8">
              <w:rPr>
                <w:sz w:val="22"/>
                <w:szCs w:val="22"/>
              </w:rPr>
              <w:t xml:space="preserve">. </w:t>
            </w:r>
            <w:r w:rsidRPr="00311BE8">
              <w:rPr>
                <w:sz w:val="22"/>
                <w:szCs w:val="22"/>
              </w:rPr>
              <w:t>6</w:t>
            </w:r>
            <w:r w:rsidR="008F0FAD" w:rsidRPr="00311BE8">
              <w:rPr>
                <w:sz w:val="22"/>
                <w:szCs w:val="22"/>
              </w:rPr>
              <w:t>. 2022</w:t>
            </w:r>
          </w:p>
        </w:tc>
      </w:tr>
      <w:tr w:rsidR="00311BE8" w:rsidRPr="00311BE8" w14:paraId="5A42FFD6" w14:textId="77777777" w:rsidTr="00A4626B">
        <w:tc>
          <w:tcPr>
            <w:tcW w:w="567" w:type="dxa"/>
            <w:vAlign w:val="center"/>
          </w:tcPr>
          <w:p w14:paraId="4913CEFD" w14:textId="77777777" w:rsidR="008F0FAD" w:rsidRPr="00311BE8" w:rsidRDefault="008F0FAD" w:rsidP="008F0FAD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bottom"/>
          </w:tcPr>
          <w:p w14:paraId="17F8A1B2" w14:textId="572BC394" w:rsidR="008F0FAD" w:rsidRPr="00311BE8" w:rsidRDefault="008F0FAD" w:rsidP="008F0FAD">
            <w:pPr>
              <w:spacing w:after="80"/>
              <w:jc w:val="left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ČEZ ICT</w:t>
            </w:r>
          </w:p>
        </w:tc>
        <w:tc>
          <w:tcPr>
            <w:tcW w:w="1276" w:type="dxa"/>
            <w:gridSpan w:val="2"/>
          </w:tcPr>
          <w:p w14:paraId="385FDEB7" w14:textId="4CD1E87E" w:rsidR="008F0FAD" w:rsidRPr="00311BE8" w:rsidRDefault="008F0FAD" w:rsidP="008F0FAD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28. 12. 2021</w:t>
            </w:r>
          </w:p>
        </w:tc>
        <w:tc>
          <w:tcPr>
            <w:tcW w:w="2977" w:type="dxa"/>
            <w:vAlign w:val="center"/>
          </w:tcPr>
          <w:p w14:paraId="50EFDD09" w14:textId="3842D508" w:rsidR="008F0FAD" w:rsidRPr="00311BE8" w:rsidRDefault="00311BE8" w:rsidP="008F0FAD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0700484156</w:t>
            </w:r>
          </w:p>
        </w:tc>
        <w:tc>
          <w:tcPr>
            <w:tcW w:w="851" w:type="dxa"/>
          </w:tcPr>
          <w:p w14:paraId="1CFF71D9" w14:textId="4C40711C" w:rsidR="008F0FAD" w:rsidRPr="00311BE8" w:rsidRDefault="008F0FAD" w:rsidP="008F0FAD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0EBF4191" w14:textId="6324980C" w:rsidR="008F0FAD" w:rsidRPr="00311BE8" w:rsidRDefault="00311BE8" w:rsidP="008F0FAD">
            <w:pPr>
              <w:spacing w:after="80"/>
              <w:jc w:val="center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28. 12</w:t>
            </w:r>
            <w:r w:rsidRPr="00311BE8">
              <w:rPr>
                <w:sz w:val="22"/>
                <w:szCs w:val="22"/>
              </w:rPr>
              <w:t>. 2022</w:t>
            </w:r>
          </w:p>
        </w:tc>
      </w:tr>
      <w:tr w:rsidR="00311BE8" w:rsidRPr="00311BE8" w14:paraId="7E22384A" w14:textId="77777777" w:rsidTr="00A4626B">
        <w:tc>
          <w:tcPr>
            <w:tcW w:w="567" w:type="dxa"/>
            <w:vAlign w:val="center"/>
          </w:tcPr>
          <w:p w14:paraId="575D9C5E" w14:textId="77777777" w:rsidR="008F0FAD" w:rsidRPr="00311BE8" w:rsidRDefault="008F0FAD" w:rsidP="008F0FAD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bottom"/>
          </w:tcPr>
          <w:p w14:paraId="3D44A401" w14:textId="44FAF575" w:rsidR="008F0FAD" w:rsidRPr="00311BE8" w:rsidRDefault="008F0FAD" w:rsidP="008F0FAD">
            <w:pPr>
              <w:spacing w:after="80"/>
              <w:jc w:val="left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GasNet, s.r.o.</w:t>
            </w:r>
          </w:p>
        </w:tc>
        <w:tc>
          <w:tcPr>
            <w:tcW w:w="1276" w:type="dxa"/>
            <w:gridSpan w:val="2"/>
          </w:tcPr>
          <w:p w14:paraId="0D549CBF" w14:textId="6B43393A" w:rsidR="008F0FAD" w:rsidRPr="00311BE8" w:rsidRDefault="008F0FAD" w:rsidP="008F0FAD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28. 12. 2021</w:t>
            </w:r>
          </w:p>
        </w:tc>
        <w:tc>
          <w:tcPr>
            <w:tcW w:w="2977" w:type="dxa"/>
          </w:tcPr>
          <w:p w14:paraId="020E11D3" w14:textId="33180331" w:rsidR="008F0FAD" w:rsidRPr="00311BE8" w:rsidRDefault="00311BE8" w:rsidP="008F0FAD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5002524759</w:t>
            </w:r>
          </w:p>
        </w:tc>
        <w:tc>
          <w:tcPr>
            <w:tcW w:w="851" w:type="dxa"/>
          </w:tcPr>
          <w:p w14:paraId="70CE753C" w14:textId="6D478488" w:rsidR="008F0FAD" w:rsidRPr="00311BE8" w:rsidRDefault="00311BE8" w:rsidP="008F0FAD">
            <w:pPr>
              <w:spacing w:after="80"/>
              <w:jc w:val="center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3B7477BC" w14:textId="7EAE9BCE" w:rsidR="008F0FAD" w:rsidRPr="00311BE8" w:rsidRDefault="00311BE8" w:rsidP="008F0FAD">
            <w:pPr>
              <w:spacing w:after="80"/>
              <w:jc w:val="center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28. 12</w:t>
            </w:r>
            <w:r w:rsidRPr="00311BE8">
              <w:rPr>
                <w:sz w:val="22"/>
                <w:szCs w:val="22"/>
              </w:rPr>
              <w:t>. 2023</w:t>
            </w:r>
          </w:p>
        </w:tc>
      </w:tr>
      <w:tr w:rsidR="008F0FAD" w:rsidRPr="00EF0C45" w14:paraId="4CA3CB99" w14:textId="77777777" w:rsidTr="00A4626B">
        <w:tc>
          <w:tcPr>
            <w:tcW w:w="567" w:type="dxa"/>
            <w:vAlign w:val="center"/>
          </w:tcPr>
          <w:p w14:paraId="01D67CA7" w14:textId="77777777" w:rsidR="008F0FAD" w:rsidRPr="00311BE8" w:rsidRDefault="008F0FAD" w:rsidP="008F0FAD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bottom"/>
          </w:tcPr>
          <w:p w14:paraId="1C78B942" w14:textId="1F9233F4" w:rsidR="008F0FAD" w:rsidRPr="00311BE8" w:rsidRDefault="008F0FAD" w:rsidP="008F0FAD">
            <w:pPr>
              <w:spacing w:after="80"/>
              <w:jc w:val="left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Kabelová televize Kopřivnice, s.r.o.</w:t>
            </w:r>
          </w:p>
        </w:tc>
        <w:tc>
          <w:tcPr>
            <w:tcW w:w="1276" w:type="dxa"/>
            <w:gridSpan w:val="2"/>
          </w:tcPr>
          <w:p w14:paraId="5E67E15C" w14:textId="1314924A" w:rsidR="008F0FAD" w:rsidRPr="00311BE8" w:rsidRDefault="00311BE8" w:rsidP="008F0FAD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31</w:t>
            </w:r>
            <w:r w:rsidR="008F0FAD" w:rsidRPr="00311BE8">
              <w:rPr>
                <w:sz w:val="22"/>
                <w:szCs w:val="22"/>
              </w:rPr>
              <w:t>. 12. 2021</w:t>
            </w:r>
          </w:p>
        </w:tc>
        <w:tc>
          <w:tcPr>
            <w:tcW w:w="2977" w:type="dxa"/>
            <w:vAlign w:val="center"/>
          </w:tcPr>
          <w:p w14:paraId="523D62BC" w14:textId="45FC0E63" w:rsidR="008F0FAD" w:rsidRPr="00311BE8" w:rsidRDefault="00311BE8" w:rsidP="008F0FAD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-</w:t>
            </w:r>
            <w:r w:rsidR="008F0FAD" w:rsidRPr="00311BE8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</w:tcPr>
          <w:p w14:paraId="180197BF" w14:textId="6700AF61" w:rsidR="008F0FAD" w:rsidRPr="00311BE8" w:rsidRDefault="008F0FAD" w:rsidP="008F0FAD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10273EE0" w14:textId="05C18F91" w:rsidR="008F0FAD" w:rsidRPr="00311BE8" w:rsidRDefault="00311BE8" w:rsidP="00311BE8">
            <w:pPr>
              <w:spacing w:after="80"/>
              <w:jc w:val="center"/>
              <w:rPr>
                <w:sz w:val="22"/>
                <w:szCs w:val="22"/>
              </w:rPr>
            </w:pPr>
            <w:r w:rsidRPr="00311BE8">
              <w:rPr>
                <w:sz w:val="22"/>
                <w:szCs w:val="22"/>
              </w:rPr>
              <w:t>31</w:t>
            </w:r>
            <w:r w:rsidR="008F0FAD" w:rsidRPr="00311BE8">
              <w:rPr>
                <w:sz w:val="22"/>
                <w:szCs w:val="22"/>
              </w:rPr>
              <w:t xml:space="preserve">. </w:t>
            </w:r>
            <w:r w:rsidRPr="00311BE8">
              <w:rPr>
                <w:sz w:val="22"/>
                <w:szCs w:val="22"/>
              </w:rPr>
              <w:t>12</w:t>
            </w:r>
            <w:r w:rsidR="008F0FAD" w:rsidRPr="00311BE8">
              <w:rPr>
                <w:sz w:val="22"/>
                <w:szCs w:val="22"/>
              </w:rPr>
              <w:t>. 2022</w:t>
            </w:r>
          </w:p>
        </w:tc>
      </w:tr>
      <w:tr w:rsidR="00311BE8" w:rsidRPr="00EF0C45" w14:paraId="48088821" w14:textId="77777777" w:rsidTr="00A4626B">
        <w:tc>
          <w:tcPr>
            <w:tcW w:w="567" w:type="dxa"/>
            <w:vAlign w:val="center"/>
          </w:tcPr>
          <w:p w14:paraId="2EC952A4" w14:textId="77777777" w:rsidR="00311BE8" w:rsidRPr="00A4626B" w:rsidRDefault="00311BE8" w:rsidP="008F0FAD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bottom"/>
          </w:tcPr>
          <w:p w14:paraId="7C742129" w14:textId="3D9B3A3F" w:rsidR="00311BE8" w:rsidRPr="00A4626B" w:rsidRDefault="00311BE8" w:rsidP="008F0FAD">
            <w:pPr>
              <w:spacing w:after="80"/>
              <w:jc w:val="left"/>
              <w:rPr>
                <w:sz w:val="22"/>
                <w:szCs w:val="22"/>
              </w:rPr>
            </w:pPr>
            <w:r w:rsidRPr="00A4626B">
              <w:rPr>
                <w:sz w:val="22"/>
                <w:szCs w:val="22"/>
              </w:rPr>
              <w:t>Slumeko</w:t>
            </w:r>
          </w:p>
        </w:tc>
        <w:tc>
          <w:tcPr>
            <w:tcW w:w="1276" w:type="dxa"/>
            <w:gridSpan w:val="2"/>
          </w:tcPr>
          <w:p w14:paraId="0E291BF5" w14:textId="6FE6AFE2" w:rsidR="00311BE8" w:rsidRPr="00A4626B" w:rsidRDefault="00311BE8" w:rsidP="00311BE8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A4626B">
              <w:rPr>
                <w:sz w:val="22"/>
                <w:szCs w:val="22"/>
              </w:rPr>
              <w:t>31. 1. 202</w:t>
            </w:r>
            <w:r w:rsidRPr="00A4626B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vAlign w:val="center"/>
          </w:tcPr>
          <w:p w14:paraId="5A22356F" w14:textId="75C91664" w:rsidR="00311BE8" w:rsidRPr="00A4626B" w:rsidRDefault="00311BE8" w:rsidP="008F0FAD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A4626B">
              <w:rPr>
                <w:sz w:val="22"/>
                <w:szCs w:val="22"/>
              </w:rPr>
              <w:t>208/2021/ŠM</w:t>
            </w:r>
          </w:p>
        </w:tc>
        <w:tc>
          <w:tcPr>
            <w:tcW w:w="851" w:type="dxa"/>
          </w:tcPr>
          <w:p w14:paraId="6D68BC56" w14:textId="096D8A26" w:rsidR="00311BE8" w:rsidRPr="00A4626B" w:rsidRDefault="00311BE8" w:rsidP="008F0FAD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A4626B">
              <w:rPr>
                <w:sz w:val="22"/>
                <w:szCs w:val="22"/>
              </w:rPr>
              <w:t>ano</w:t>
            </w:r>
          </w:p>
        </w:tc>
        <w:tc>
          <w:tcPr>
            <w:tcW w:w="1276" w:type="dxa"/>
          </w:tcPr>
          <w:p w14:paraId="660E275A" w14:textId="487E86E8" w:rsidR="00311BE8" w:rsidRPr="00A4626B" w:rsidRDefault="00311BE8" w:rsidP="00311BE8">
            <w:pPr>
              <w:spacing w:after="80"/>
              <w:jc w:val="center"/>
              <w:rPr>
                <w:sz w:val="22"/>
                <w:szCs w:val="22"/>
              </w:rPr>
            </w:pPr>
            <w:r w:rsidRPr="00A4626B">
              <w:rPr>
                <w:sz w:val="22"/>
                <w:szCs w:val="22"/>
              </w:rPr>
              <w:t>neuvedeno</w:t>
            </w:r>
          </w:p>
        </w:tc>
      </w:tr>
      <w:tr w:rsidR="008F0FAD" w:rsidRPr="00EF0C45" w14:paraId="7495D884" w14:textId="77777777" w:rsidTr="00A4626B">
        <w:tc>
          <w:tcPr>
            <w:tcW w:w="567" w:type="dxa"/>
            <w:vAlign w:val="center"/>
          </w:tcPr>
          <w:p w14:paraId="42C69D93" w14:textId="77777777" w:rsidR="008F0FAD" w:rsidRPr="00A4626B" w:rsidRDefault="008F0FAD" w:rsidP="008F0FAD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5897E6F1" w14:textId="0A7CFC45" w:rsidR="008F0FAD" w:rsidRPr="00A4626B" w:rsidRDefault="008F0FAD" w:rsidP="008F0FAD">
            <w:pPr>
              <w:spacing w:after="80"/>
              <w:jc w:val="left"/>
              <w:rPr>
                <w:sz w:val="22"/>
                <w:szCs w:val="22"/>
              </w:rPr>
            </w:pPr>
            <w:r w:rsidRPr="00A4626B">
              <w:rPr>
                <w:sz w:val="22"/>
                <w:szCs w:val="22"/>
              </w:rPr>
              <w:t>SmVaK a.s.</w:t>
            </w:r>
          </w:p>
        </w:tc>
        <w:tc>
          <w:tcPr>
            <w:tcW w:w="1276" w:type="dxa"/>
            <w:gridSpan w:val="2"/>
          </w:tcPr>
          <w:p w14:paraId="5683A3E2" w14:textId="04652285" w:rsidR="008F0FAD" w:rsidRPr="00A4626B" w:rsidRDefault="008F0FAD" w:rsidP="008F0FAD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A4626B">
              <w:rPr>
                <w:sz w:val="22"/>
                <w:szCs w:val="22"/>
              </w:rPr>
              <w:t>28. 12. 2021</w:t>
            </w:r>
          </w:p>
        </w:tc>
        <w:tc>
          <w:tcPr>
            <w:tcW w:w="2977" w:type="dxa"/>
            <w:vAlign w:val="center"/>
          </w:tcPr>
          <w:p w14:paraId="13330A5E" w14:textId="189E9CB2" w:rsidR="008F0FAD" w:rsidRPr="00A4626B" w:rsidRDefault="00A4626B" w:rsidP="008F0FAD">
            <w:pPr>
              <w:spacing w:after="80"/>
              <w:ind w:hanging="34"/>
              <w:jc w:val="center"/>
              <w:rPr>
                <w:sz w:val="20"/>
              </w:rPr>
            </w:pPr>
            <w:r w:rsidRPr="00A4626B">
              <w:rPr>
                <w:sz w:val="20"/>
              </w:rPr>
              <w:t>9773/V039933/2021/AUTOMAT    9773/D039933/2021/AUTOMAT</w:t>
            </w:r>
          </w:p>
        </w:tc>
        <w:tc>
          <w:tcPr>
            <w:tcW w:w="851" w:type="dxa"/>
          </w:tcPr>
          <w:p w14:paraId="57B9904C" w14:textId="77777777" w:rsidR="008F0FAD" w:rsidRPr="00A4626B" w:rsidRDefault="008F0FAD" w:rsidP="008F0FAD">
            <w:pPr>
              <w:spacing w:after="80"/>
              <w:jc w:val="center"/>
              <w:rPr>
                <w:sz w:val="22"/>
                <w:szCs w:val="22"/>
              </w:rPr>
            </w:pPr>
            <w:r w:rsidRPr="00A4626B">
              <w:rPr>
                <w:sz w:val="22"/>
                <w:szCs w:val="22"/>
              </w:rPr>
              <w:t>ano</w:t>
            </w:r>
          </w:p>
          <w:p w14:paraId="282175E4" w14:textId="03979E40" w:rsidR="008F0FAD" w:rsidRPr="00A4626B" w:rsidRDefault="008F0FAD" w:rsidP="008F0FAD">
            <w:pPr>
              <w:spacing w:after="80"/>
              <w:jc w:val="center"/>
              <w:rPr>
                <w:sz w:val="22"/>
                <w:szCs w:val="22"/>
              </w:rPr>
            </w:pPr>
            <w:r w:rsidRPr="00A4626B">
              <w:rPr>
                <w:sz w:val="22"/>
                <w:szCs w:val="22"/>
              </w:rPr>
              <w:t>ano</w:t>
            </w:r>
          </w:p>
        </w:tc>
        <w:tc>
          <w:tcPr>
            <w:tcW w:w="1276" w:type="dxa"/>
            <w:vAlign w:val="center"/>
          </w:tcPr>
          <w:p w14:paraId="26B47915" w14:textId="68532757" w:rsidR="008F0FAD" w:rsidRPr="00A4626B" w:rsidRDefault="00A4626B" w:rsidP="008F0FAD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A4626B">
              <w:rPr>
                <w:sz w:val="22"/>
                <w:szCs w:val="22"/>
              </w:rPr>
              <w:t>28. 12. 2022</w:t>
            </w:r>
          </w:p>
        </w:tc>
      </w:tr>
      <w:tr w:rsidR="008F0FAD" w:rsidRPr="00EF0C45" w14:paraId="0F435195" w14:textId="77777777" w:rsidTr="00A4626B">
        <w:tc>
          <w:tcPr>
            <w:tcW w:w="567" w:type="dxa"/>
            <w:vAlign w:val="center"/>
          </w:tcPr>
          <w:p w14:paraId="33A04181" w14:textId="77777777" w:rsidR="008F0FAD" w:rsidRPr="00A4626B" w:rsidRDefault="008F0FAD" w:rsidP="008F0FAD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bottom"/>
          </w:tcPr>
          <w:p w14:paraId="25FDCDF4" w14:textId="7ED04E79" w:rsidR="008F0FAD" w:rsidRPr="00A4626B" w:rsidRDefault="008F0FAD" w:rsidP="008F0FAD">
            <w:pPr>
              <w:spacing w:after="80"/>
              <w:jc w:val="left"/>
              <w:rPr>
                <w:sz w:val="22"/>
                <w:szCs w:val="22"/>
              </w:rPr>
            </w:pPr>
            <w:r w:rsidRPr="00A4626B">
              <w:rPr>
                <w:sz w:val="22"/>
                <w:szCs w:val="22"/>
              </w:rPr>
              <w:t>Telco Pro Services, a.s.</w:t>
            </w:r>
          </w:p>
        </w:tc>
        <w:tc>
          <w:tcPr>
            <w:tcW w:w="1276" w:type="dxa"/>
            <w:gridSpan w:val="2"/>
          </w:tcPr>
          <w:p w14:paraId="14D2C630" w14:textId="2E3B17F0" w:rsidR="008F0FAD" w:rsidRPr="00A4626B" w:rsidRDefault="008F0FAD" w:rsidP="00A4626B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A4626B">
              <w:rPr>
                <w:sz w:val="22"/>
                <w:szCs w:val="22"/>
              </w:rPr>
              <w:t>2</w:t>
            </w:r>
            <w:r w:rsidR="00A4626B" w:rsidRPr="00A4626B">
              <w:rPr>
                <w:sz w:val="22"/>
                <w:szCs w:val="22"/>
              </w:rPr>
              <w:t>9</w:t>
            </w:r>
            <w:r w:rsidRPr="00A4626B">
              <w:rPr>
                <w:sz w:val="22"/>
                <w:szCs w:val="22"/>
              </w:rPr>
              <w:t>. 12. 2021</w:t>
            </w:r>
          </w:p>
        </w:tc>
        <w:tc>
          <w:tcPr>
            <w:tcW w:w="2977" w:type="dxa"/>
            <w:vAlign w:val="center"/>
          </w:tcPr>
          <w:p w14:paraId="7509C9EB" w14:textId="00E73FD3" w:rsidR="008F0FAD" w:rsidRPr="00A4626B" w:rsidRDefault="00A4626B" w:rsidP="008F0FAD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A4626B">
              <w:rPr>
                <w:sz w:val="22"/>
                <w:szCs w:val="22"/>
              </w:rPr>
              <w:t>0201345784</w:t>
            </w:r>
          </w:p>
        </w:tc>
        <w:tc>
          <w:tcPr>
            <w:tcW w:w="851" w:type="dxa"/>
          </w:tcPr>
          <w:p w14:paraId="13943C34" w14:textId="3D278AB3" w:rsidR="008F0FAD" w:rsidRPr="00A4626B" w:rsidRDefault="008F0FAD" w:rsidP="008F0FAD">
            <w:pPr>
              <w:spacing w:after="80"/>
              <w:jc w:val="center"/>
              <w:rPr>
                <w:sz w:val="22"/>
                <w:szCs w:val="22"/>
              </w:rPr>
            </w:pPr>
            <w:r w:rsidRPr="00A4626B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38D645DF" w14:textId="611CD161" w:rsidR="008F0FAD" w:rsidRPr="00A4626B" w:rsidRDefault="00A4626B" w:rsidP="008F0FAD">
            <w:pPr>
              <w:spacing w:after="80"/>
              <w:jc w:val="center"/>
              <w:rPr>
                <w:sz w:val="22"/>
                <w:szCs w:val="22"/>
              </w:rPr>
            </w:pPr>
            <w:r w:rsidRPr="00A4626B">
              <w:rPr>
                <w:sz w:val="22"/>
                <w:szCs w:val="22"/>
              </w:rPr>
              <w:t>29. 12</w:t>
            </w:r>
            <w:r w:rsidRPr="00A4626B">
              <w:rPr>
                <w:sz w:val="22"/>
                <w:szCs w:val="22"/>
              </w:rPr>
              <w:t>. 2022</w:t>
            </w:r>
          </w:p>
        </w:tc>
      </w:tr>
      <w:tr w:rsidR="008F0FAD" w:rsidRPr="00EF0C45" w14:paraId="5F03D174" w14:textId="77777777" w:rsidTr="00A4626B">
        <w:tc>
          <w:tcPr>
            <w:tcW w:w="567" w:type="dxa"/>
            <w:vAlign w:val="center"/>
          </w:tcPr>
          <w:p w14:paraId="249D853E" w14:textId="77777777" w:rsidR="008F0FAD" w:rsidRPr="00A4626B" w:rsidRDefault="008F0FAD" w:rsidP="008F0FAD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bottom"/>
          </w:tcPr>
          <w:p w14:paraId="4A0D5345" w14:textId="05DE0744" w:rsidR="008F0FAD" w:rsidRPr="00A4626B" w:rsidRDefault="008F0FAD" w:rsidP="008F0FAD">
            <w:pPr>
              <w:spacing w:after="80"/>
              <w:jc w:val="left"/>
              <w:rPr>
                <w:sz w:val="22"/>
                <w:szCs w:val="22"/>
              </w:rPr>
            </w:pPr>
            <w:r w:rsidRPr="00A4626B">
              <w:rPr>
                <w:sz w:val="22"/>
                <w:szCs w:val="22"/>
              </w:rPr>
              <w:t>teplo Kopřivnice</w:t>
            </w:r>
          </w:p>
        </w:tc>
        <w:tc>
          <w:tcPr>
            <w:tcW w:w="1276" w:type="dxa"/>
            <w:gridSpan w:val="2"/>
          </w:tcPr>
          <w:p w14:paraId="7C405D4C" w14:textId="5F39E9C6" w:rsidR="008F0FAD" w:rsidRPr="00A4626B" w:rsidRDefault="00A4626B" w:rsidP="00A4626B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A4626B">
              <w:rPr>
                <w:sz w:val="22"/>
                <w:szCs w:val="22"/>
              </w:rPr>
              <w:t>5</w:t>
            </w:r>
            <w:r w:rsidR="008F0FAD" w:rsidRPr="00A4626B">
              <w:rPr>
                <w:sz w:val="22"/>
                <w:szCs w:val="22"/>
              </w:rPr>
              <w:t>. 1</w:t>
            </w:r>
            <w:r w:rsidRPr="00A4626B">
              <w:rPr>
                <w:sz w:val="22"/>
                <w:szCs w:val="22"/>
              </w:rPr>
              <w:t>. 2022</w:t>
            </w:r>
          </w:p>
        </w:tc>
        <w:tc>
          <w:tcPr>
            <w:tcW w:w="2977" w:type="dxa"/>
          </w:tcPr>
          <w:p w14:paraId="4C4827A4" w14:textId="4D1BF341" w:rsidR="008F0FAD" w:rsidRPr="00A4626B" w:rsidRDefault="00A4626B" w:rsidP="008F0FAD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A4626B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0725A250" w14:textId="1CF8830F" w:rsidR="008F0FAD" w:rsidRPr="00A4626B" w:rsidRDefault="008F0FAD" w:rsidP="008F0FAD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A4626B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49D08179" w14:textId="1A8DEDC4" w:rsidR="008F0FAD" w:rsidRPr="00A4626B" w:rsidRDefault="008F0FAD" w:rsidP="008F0FAD">
            <w:pPr>
              <w:spacing w:after="80"/>
              <w:jc w:val="center"/>
              <w:rPr>
                <w:sz w:val="22"/>
                <w:szCs w:val="22"/>
              </w:rPr>
            </w:pPr>
            <w:r w:rsidRPr="00A4626B">
              <w:rPr>
                <w:sz w:val="22"/>
                <w:szCs w:val="22"/>
              </w:rPr>
              <w:t>neuvedeno</w:t>
            </w:r>
          </w:p>
        </w:tc>
      </w:tr>
    </w:tbl>
    <w:p w14:paraId="5B7154DB" w14:textId="77777777" w:rsidR="00167986" w:rsidRPr="00EF0C45" w:rsidRDefault="00167986" w:rsidP="00167986">
      <w:pPr>
        <w:jc w:val="center"/>
        <w:rPr>
          <w:color w:val="FF0000"/>
        </w:rPr>
      </w:pPr>
      <w:r w:rsidRPr="00EF0C45">
        <w:rPr>
          <w:color w:val="FF0000"/>
        </w:rPr>
        <w:br w:type="page"/>
      </w:r>
    </w:p>
    <w:p w14:paraId="25D14115" w14:textId="77777777" w:rsidR="00167986" w:rsidRPr="00A4626B" w:rsidRDefault="00167986" w:rsidP="00167986">
      <w:pPr>
        <w:jc w:val="center"/>
        <w:rPr>
          <w:sz w:val="52"/>
          <w:szCs w:val="52"/>
          <w:u w:val="single"/>
        </w:rPr>
      </w:pPr>
      <w:r w:rsidRPr="00A4626B">
        <w:rPr>
          <w:sz w:val="52"/>
          <w:szCs w:val="52"/>
          <w:u w:val="single"/>
        </w:rPr>
        <w:lastRenderedPageBreak/>
        <w:t xml:space="preserve">E2 STANOVISKA SPRÁVCŮ INŽENÝRSKÝCH SÍTÍ A DOSS K PROJEKTOVÉ DOKUMENTACI </w:t>
      </w:r>
    </w:p>
    <w:p w14:paraId="67BA8F34" w14:textId="77777777" w:rsidR="00167986" w:rsidRPr="00A4626B" w:rsidRDefault="00167986" w:rsidP="00167986">
      <w:pPr>
        <w:jc w:val="center"/>
      </w:pPr>
    </w:p>
    <w:tbl>
      <w:tblPr>
        <w:tblW w:w="1013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3260"/>
        <w:gridCol w:w="1490"/>
        <w:gridCol w:w="2976"/>
        <w:gridCol w:w="1346"/>
      </w:tblGrid>
      <w:tr w:rsidR="00A4626B" w:rsidRPr="00A4626B" w14:paraId="3D32B45E" w14:textId="77777777" w:rsidTr="00F96E3B">
        <w:tc>
          <w:tcPr>
            <w:tcW w:w="1063" w:type="dxa"/>
            <w:shd w:val="pct15" w:color="auto" w:fill="auto"/>
          </w:tcPr>
          <w:p w14:paraId="7B14B027" w14:textId="77777777" w:rsidR="00167986" w:rsidRPr="00A4626B" w:rsidRDefault="00167986" w:rsidP="00F96E3B">
            <w:pPr>
              <w:ind w:hanging="80"/>
              <w:jc w:val="center"/>
              <w:rPr>
                <w:b/>
                <w:bCs/>
              </w:rPr>
            </w:pPr>
            <w:r w:rsidRPr="00A4626B">
              <w:rPr>
                <w:b/>
                <w:bCs/>
              </w:rPr>
              <w:t>Pořadové číslo</w:t>
            </w:r>
          </w:p>
        </w:tc>
        <w:tc>
          <w:tcPr>
            <w:tcW w:w="3260" w:type="dxa"/>
            <w:shd w:val="pct15" w:color="auto" w:fill="auto"/>
            <w:vAlign w:val="center"/>
          </w:tcPr>
          <w:p w14:paraId="63B6C871" w14:textId="77777777" w:rsidR="00167986" w:rsidRPr="00A4626B" w:rsidRDefault="00167986" w:rsidP="00F96E3B">
            <w:pPr>
              <w:ind w:hanging="80"/>
              <w:jc w:val="center"/>
              <w:rPr>
                <w:b/>
              </w:rPr>
            </w:pPr>
            <w:r w:rsidRPr="00A4626B">
              <w:rPr>
                <w:b/>
                <w:bCs/>
              </w:rPr>
              <w:t>Organizace</w:t>
            </w:r>
          </w:p>
        </w:tc>
        <w:tc>
          <w:tcPr>
            <w:tcW w:w="1490" w:type="dxa"/>
            <w:shd w:val="pct15" w:color="auto" w:fill="auto"/>
            <w:vAlign w:val="center"/>
          </w:tcPr>
          <w:p w14:paraId="7634960D" w14:textId="77777777" w:rsidR="00167986" w:rsidRPr="00A4626B" w:rsidRDefault="00167986" w:rsidP="00F96E3B">
            <w:pPr>
              <w:ind w:hanging="80"/>
              <w:jc w:val="center"/>
              <w:rPr>
                <w:b/>
                <w:bCs/>
              </w:rPr>
            </w:pPr>
            <w:r w:rsidRPr="00A4626B">
              <w:rPr>
                <w:b/>
                <w:bCs/>
              </w:rPr>
              <w:t>Datum</w:t>
            </w:r>
          </w:p>
        </w:tc>
        <w:tc>
          <w:tcPr>
            <w:tcW w:w="2976" w:type="dxa"/>
            <w:shd w:val="pct15" w:color="auto" w:fill="auto"/>
            <w:vAlign w:val="center"/>
          </w:tcPr>
          <w:p w14:paraId="5A6D6C5A" w14:textId="77777777" w:rsidR="00167986" w:rsidRPr="00A4626B" w:rsidRDefault="00167986" w:rsidP="00F96E3B">
            <w:pPr>
              <w:ind w:hanging="34"/>
              <w:jc w:val="center"/>
              <w:rPr>
                <w:b/>
                <w:bCs/>
              </w:rPr>
            </w:pPr>
            <w:r w:rsidRPr="00A4626B">
              <w:rPr>
                <w:b/>
                <w:bCs/>
              </w:rPr>
              <w:t>č. j./ zn.</w:t>
            </w:r>
          </w:p>
        </w:tc>
        <w:tc>
          <w:tcPr>
            <w:tcW w:w="1346" w:type="dxa"/>
            <w:shd w:val="pct15" w:color="auto" w:fill="auto"/>
          </w:tcPr>
          <w:p w14:paraId="32E2ADCF" w14:textId="77777777" w:rsidR="00167986" w:rsidRPr="00A4626B" w:rsidRDefault="00167986" w:rsidP="00F96E3B">
            <w:pPr>
              <w:ind w:hanging="34"/>
              <w:jc w:val="center"/>
              <w:rPr>
                <w:b/>
                <w:bCs/>
              </w:rPr>
            </w:pPr>
            <w:r w:rsidRPr="00A4626B">
              <w:rPr>
                <w:b/>
                <w:bCs/>
              </w:rPr>
              <w:t>Platnost</w:t>
            </w:r>
          </w:p>
        </w:tc>
      </w:tr>
      <w:tr w:rsidR="00A4626B" w:rsidRPr="00A4626B" w14:paraId="3A822A15" w14:textId="77777777" w:rsidTr="00F96E3B">
        <w:trPr>
          <w:trHeight w:val="522"/>
        </w:trPr>
        <w:tc>
          <w:tcPr>
            <w:tcW w:w="10135" w:type="dxa"/>
            <w:gridSpan w:val="5"/>
            <w:vAlign w:val="center"/>
          </w:tcPr>
          <w:p w14:paraId="5D3E4FA4" w14:textId="77777777" w:rsidR="00167986" w:rsidRPr="00A4626B" w:rsidRDefault="00167986" w:rsidP="00F96E3B">
            <w:pPr>
              <w:ind w:hanging="80"/>
              <w:jc w:val="center"/>
              <w:rPr>
                <w:b/>
                <w:bCs/>
              </w:rPr>
            </w:pPr>
            <w:r w:rsidRPr="00A4626B">
              <w:rPr>
                <w:b/>
                <w:bCs/>
              </w:rPr>
              <w:t xml:space="preserve">Stanoviska správců inženýrských sítí a DOSS k projektové dokumentaci </w:t>
            </w:r>
          </w:p>
        </w:tc>
      </w:tr>
      <w:tr w:rsidR="00A4626B" w:rsidRPr="00A4626B" w14:paraId="3DEAF69F" w14:textId="77777777" w:rsidTr="00F96E3B">
        <w:tc>
          <w:tcPr>
            <w:tcW w:w="1063" w:type="dxa"/>
            <w:vAlign w:val="center"/>
          </w:tcPr>
          <w:p w14:paraId="2E9549DC" w14:textId="77777777" w:rsidR="00A4626B" w:rsidRPr="00A4626B" w:rsidRDefault="00A4626B" w:rsidP="00A4626B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03F5BC8" w14:textId="460A4CF9" w:rsidR="00A4626B" w:rsidRPr="00A4626B" w:rsidRDefault="00A4626B" w:rsidP="00A4626B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A4626B">
              <w:rPr>
                <w:rFonts w:ascii="Calibri" w:hAnsi="Calibri"/>
                <w:sz w:val="22"/>
                <w:szCs w:val="22"/>
              </w:rPr>
              <w:t>ČEZ Distribuce</w:t>
            </w:r>
          </w:p>
        </w:tc>
        <w:tc>
          <w:tcPr>
            <w:tcW w:w="1490" w:type="dxa"/>
          </w:tcPr>
          <w:p w14:paraId="09B0DFDA" w14:textId="11BB133B" w:rsidR="00A4626B" w:rsidRPr="00A4626B" w:rsidRDefault="00A4626B" w:rsidP="00A4626B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A4626B">
              <w:rPr>
                <w:rFonts w:ascii="Calibri" w:hAnsi="Calibri"/>
                <w:sz w:val="22"/>
                <w:szCs w:val="22"/>
              </w:rPr>
              <w:t>28</w:t>
            </w:r>
            <w:r w:rsidRPr="00A4626B">
              <w:rPr>
                <w:rFonts w:ascii="Calibri" w:hAnsi="Calibri"/>
                <w:sz w:val="22"/>
                <w:szCs w:val="22"/>
              </w:rPr>
              <w:t xml:space="preserve">. </w:t>
            </w:r>
            <w:r w:rsidRPr="00A4626B">
              <w:rPr>
                <w:rFonts w:ascii="Calibri" w:hAnsi="Calibri"/>
                <w:sz w:val="22"/>
                <w:szCs w:val="22"/>
              </w:rPr>
              <w:t>2</w:t>
            </w:r>
            <w:r w:rsidRPr="00A4626B">
              <w:rPr>
                <w:rFonts w:ascii="Calibri" w:hAnsi="Calibri"/>
                <w:sz w:val="22"/>
                <w:szCs w:val="22"/>
              </w:rPr>
              <w:t>. 202</w:t>
            </w:r>
            <w:r w:rsidRPr="00A4626B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14:paraId="618859A7" w14:textId="015995C5" w:rsidR="00A4626B" w:rsidRPr="00A4626B" w:rsidRDefault="00A4626B" w:rsidP="00A4626B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A4626B">
              <w:rPr>
                <w:rFonts w:ascii="Calibri" w:hAnsi="Calibri"/>
                <w:sz w:val="22"/>
                <w:szCs w:val="22"/>
              </w:rPr>
              <w:t>001123746231</w:t>
            </w:r>
          </w:p>
        </w:tc>
        <w:tc>
          <w:tcPr>
            <w:tcW w:w="1346" w:type="dxa"/>
          </w:tcPr>
          <w:p w14:paraId="46E442FE" w14:textId="493D2531" w:rsidR="00A4626B" w:rsidRPr="00A4626B" w:rsidRDefault="00A4626B" w:rsidP="00A4626B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A4626B">
              <w:rPr>
                <w:rFonts w:ascii="Calibri" w:hAnsi="Calibri"/>
                <w:sz w:val="22"/>
                <w:szCs w:val="22"/>
              </w:rPr>
              <w:t>28</w:t>
            </w:r>
            <w:r w:rsidRPr="00A4626B">
              <w:rPr>
                <w:rFonts w:ascii="Calibri" w:hAnsi="Calibri"/>
                <w:sz w:val="22"/>
                <w:szCs w:val="22"/>
              </w:rPr>
              <w:t xml:space="preserve">. </w:t>
            </w:r>
            <w:r w:rsidRPr="00A4626B">
              <w:rPr>
                <w:rFonts w:ascii="Calibri" w:hAnsi="Calibri"/>
                <w:sz w:val="22"/>
                <w:szCs w:val="22"/>
              </w:rPr>
              <w:t>2</w:t>
            </w:r>
            <w:r w:rsidRPr="00A4626B">
              <w:rPr>
                <w:rFonts w:ascii="Calibri" w:hAnsi="Calibri"/>
                <w:sz w:val="22"/>
                <w:szCs w:val="22"/>
              </w:rPr>
              <w:t>. 202</w:t>
            </w:r>
            <w:r w:rsidRPr="00A4626B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A4626B" w:rsidRPr="00EF0C45" w14:paraId="7131453A" w14:textId="77777777" w:rsidTr="00720085">
        <w:tc>
          <w:tcPr>
            <w:tcW w:w="1063" w:type="dxa"/>
            <w:vAlign w:val="center"/>
          </w:tcPr>
          <w:p w14:paraId="7A03FE43" w14:textId="77777777" w:rsidR="00A4626B" w:rsidRPr="00A4626B" w:rsidRDefault="00A4626B" w:rsidP="00A4626B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63E3BA4" w14:textId="2670022B" w:rsidR="00A4626B" w:rsidRPr="00A4626B" w:rsidRDefault="00A4626B" w:rsidP="00A4626B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A4626B">
              <w:rPr>
                <w:rFonts w:ascii="Calibri" w:hAnsi="Calibri"/>
                <w:sz w:val="22"/>
                <w:szCs w:val="22"/>
              </w:rPr>
              <w:t>Policie ČR</w:t>
            </w:r>
          </w:p>
        </w:tc>
        <w:tc>
          <w:tcPr>
            <w:tcW w:w="1490" w:type="dxa"/>
            <w:vAlign w:val="center"/>
          </w:tcPr>
          <w:p w14:paraId="1C82BA41" w14:textId="582CFC87" w:rsidR="00A4626B" w:rsidRPr="00A4626B" w:rsidRDefault="00A4626B" w:rsidP="00A4626B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A4626B">
              <w:rPr>
                <w:rFonts w:ascii="Calibri" w:hAnsi="Calibri"/>
                <w:sz w:val="22"/>
                <w:szCs w:val="22"/>
              </w:rPr>
              <w:t>22. 2. 2022</w:t>
            </w:r>
          </w:p>
        </w:tc>
        <w:tc>
          <w:tcPr>
            <w:tcW w:w="2976" w:type="dxa"/>
            <w:vAlign w:val="center"/>
          </w:tcPr>
          <w:p w14:paraId="5E300184" w14:textId="2B11DA0B" w:rsidR="00A4626B" w:rsidRPr="00A4626B" w:rsidRDefault="00A4626B" w:rsidP="00A4626B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A4626B">
              <w:rPr>
                <w:rFonts w:ascii="Calibri" w:hAnsi="Calibri"/>
                <w:sz w:val="22"/>
                <w:szCs w:val="22"/>
              </w:rPr>
              <w:t>KRPT-43445-2/ČJ-2022-070406</w:t>
            </w:r>
          </w:p>
        </w:tc>
        <w:tc>
          <w:tcPr>
            <w:tcW w:w="1346" w:type="dxa"/>
            <w:vAlign w:val="center"/>
          </w:tcPr>
          <w:p w14:paraId="72B6FDBE" w14:textId="7CDF95EE" w:rsidR="00A4626B" w:rsidRPr="00A4626B" w:rsidRDefault="00A4626B" w:rsidP="00A4626B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A4626B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A4626B" w:rsidRPr="00EF0C45" w14:paraId="0FD91B82" w14:textId="77777777" w:rsidTr="00F96E3B">
        <w:tc>
          <w:tcPr>
            <w:tcW w:w="1063" w:type="dxa"/>
            <w:vAlign w:val="center"/>
          </w:tcPr>
          <w:p w14:paraId="0A39AECB" w14:textId="77777777" w:rsidR="00A4626B" w:rsidRPr="00BE6B75" w:rsidRDefault="00A4626B" w:rsidP="00A4626B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61F36ACD" w14:textId="67F5A4E8" w:rsidR="00A4626B" w:rsidRPr="00BE6B75" w:rsidRDefault="00A4626B" w:rsidP="00A4626B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BE6B75">
              <w:rPr>
                <w:rFonts w:ascii="Calibri" w:hAnsi="Calibri"/>
                <w:sz w:val="22"/>
                <w:szCs w:val="22"/>
              </w:rPr>
              <w:t>Mě. Úř. Kopřivnice - koordinované stanovisko</w:t>
            </w:r>
          </w:p>
        </w:tc>
        <w:tc>
          <w:tcPr>
            <w:tcW w:w="1490" w:type="dxa"/>
          </w:tcPr>
          <w:p w14:paraId="52551822" w14:textId="24354680" w:rsidR="00A4626B" w:rsidRPr="00BE6B75" w:rsidRDefault="00A4626B" w:rsidP="00A4626B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BE6B75">
              <w:rPr>
                <w:rFonts w:ascii="Calibri" w:hAnsi="Calibri"/>
                <w:sz w:val="22"/>
                <w:szCs w:val="22"/>
              </w:rPr>
              <w:t>24</w:t>
            </w:r>
            <w:r w:rsidRPr="00BE6B75">
              <w:rPr>
                <w:rFonts w:ascii="Calibri" w:hAnsi="Calibri"/>
                <w:sz w:val="22"/>
                <w:szCs w:val="22"/>
              </w:rPr>
              <w:t xml:space="preserve">. </w:t>
            </w:r>
            <w:r w:rsidRPr="00BE6B75">
              <w:rPr>
                <w:rFonts w:ascii="Calibri" w:hAnsi="Calibri"/>
                <w:sz w:val="22"/>
                <w:szCs w:val="22"/>
              </w:rPr>
              <w:t>2</w:t>
            </w:r>
            <w:r w:rsidRPr="00BE6B75">
              <w:rPr>
                <w:rFonts w:ascii="Calibri" w:hAnsi="Calibri"/>
                <w:sz w:val="22"/>
                <w:szCs w:val="22"/>
              </w:rPr>
              <w:t>. 202</w:t>
            </w:r>
            <w:r w:rsidRPr="00BE6B75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14:paraId="258BAC24" w14:textId="6C0ED77E" w:rsidR="00A4626B" w:rsidRPr="00BE6B75" w:rsidRDefault="00A4626B" w:rsidP="00A4626B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BE6B75">
              <w:rPr>
                <w:rFonts w:ascii="Calibri" w:hAnsi="Calibri"/>
                <w:sz w:val="22"/>
                <w:szCs w:val="22"/>
              </w:rPr>
              <w:t>9369/2022/ŠiAl</w:t>
            </w:r>
          </w:p>
        </w:tc>
        <w:tc>
          <w:tcPr>
            <w:tcW w:w="1346" w:type="dxa"/>
          </w:tcPr>
          <w:p w14:paraId="7A57A81B" w14:textId="5C1F4329" w:rsidR="00A4626B" w:rsidRPr="00BE6B75" w:rsidRDefault="00A4626B" w:rsidP="00A4626B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BE6B75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A4626B" w:rsidRPr="00EF0C45" w14:paraId="3E58BEE4" w14:textId="77777777" w:rsidTr="00BE492F">
        <w:tc>
          <w:tcPr>
            <w:tcW w:w="1063" w:type="dxa"/>
            <w:vAlign w:val="center"/>
          </w:tcPr>
          <w:p w14:paraId="1700FBE8" w14:textId="77777777" w:rsidR="00A4626B" w:rsidRPr="00BE6B75" w:rsidRDefault="00A4626B" w:rsidP="00A4626B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BCCB72B" w14:textId="4C5DDD24" w:rsidR="00A4626B" w:rsidRPr="00BE6B75" w:rsidRDefault="00A4626B" w:rsidP="00A4626B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BE6B75">
              <w:rPr>
                <w:rFonts w:ascii="Calibri" w:hAnsi="Calibri"/>
                <w:sz w:val="22"/>
                <w:szCs w:val="22"/>
              </w:rPr>
              <w:t>SLUMEKO, s.r.o.</w:t>
            </w:r>
          </w:p>
        </w:tc>
        <w:tc>
          <w:tcPr>
            <w:tcW w:w="1490" w:type="dxa"/>
            <w:vAlign w:val="center"/>
          </w:tcPr>
          <w:p w14:paraId="179BB5D4" w14:textId="72C66902" w:rsidR="00A4626B" w:rsidRPr="00BE6B75" w:rsidRDefault="00A4626B" w:rsidP="00A4626B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BE6B75">
              <w:rPr>
                <w:rFonts w:ascii="Calibri" w:hAnsi="Calibri"/>
                <w:sz w:val="22"/>
                <w:szCs w:val="22"/>
              </w:rPr>
              <w:t>23</w:t>
            </w:r>
            <w:r w:rsidRPr="00BE6B75">
              <w:rPr>
                <w:rFonts w:ascii="Calibri" w:hAnsi="Calibri"/>
                <w:sz w:val="22"/>
                <w:szCs w:val="22"/>
              </w:rPr>
              <w:t xml:space="preserve">. </w:t>
            </w:r>
            <w:r w:rsidRPr="00BE6B75">
              <w:rPr>
                <w:rFonts w:ascii="Calibri" w:hAnsi="Calibri"/>
                <w:sz w:val="22"/>
                <w:szCs w:val="22"/>
              </w:rPr>
              <w:t>2</w:t>
            </w:r>
            <w:r w:rsidRPr="00BE6B75">
              <w:rPr>
                <w:rFonts w:ascii="Calibri" w:hAnsi="Calibri"/>
                <w:sz w:val="22"/>
                <w:szCs w:val="22"/>
              </w:rPr>
              <w:t>. 202</w:t>
            </w:r>
            <w:r w:rsidRPr="00BE6B75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976" w:type="dxa"/>
            <w:vAlign w:val="center"/>
          </w:tcPr>
          <w:p w14:paraId="4B9B4B40" w14:textId="64D8DFEB" w:rsidR="00A4626B" w:rsidRPr="00BE6B75" w:rsidRDefault="00A4626B" w:rsidP="00A4626B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BE6B75">
              <w:rPr>
                <w:rFonts w:ascii="Calibri" w:hAnsi="Calibri"/>
                <w:sz w:val="22"/>
                <w:szCs w:val="22"/>
              </w:rPr>
              <w:t>22</w:t>
            </w:r>
            <w:r w:rsidRPr="00BE6B75">
              <w:rPr>
                <w:rFonts w:ascii="Calibri" w:hAnsi="Calibri"/>
                <w:sz w:val="22"/>
                <w:szCs w:val="22"/>
              </w:rPr>
              <w:t>/202</w:t>
            </w:r>
            <w:r w:rsidRPr="00BE6B75">
              <w:rPr>
                <w:rFonts w:ascii="Calibri" w:hAnsi="Calibri"/>
                <w:sz w:val="22"/>
                <w:szCs w:val="22"/>
              </w:rPr>
              <w:t>2</w:t>
            </w:r>
            <w:r w:rsidRPr="00BE6B75">
              <w:rPr>
                <w:rFonts w:ascii="Calibri" w:hAnsi="Calibri"/>
                <w:sz w:val="22"/>
                <w:szCs w:val="22"/>
              </w:rPr>
              <w:t>/ŠM</w:t>
            </w:r>
          </w:p>
        </w:tc>
        <w:tc>
          <w:tcPr>
            <w:tcW w:w="1346" w:type="dxa"/>
            <w:vAlign w:val="center"/>
          </w:tcPr>
          <w:p w14:paraId="1FA2A9CC" w14:textId="37060DE2" w:rsidR="00A4626B" w:rsidRPr="00BE6B75" w:rsidRDefault="00A4626B" w:rsidP="00A4626B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BE6B75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A4626B" w:rsidRPr="00EF0C45" w14:paraId="4000BA7E" w14:textId="77777777" w:rsidTr="005C04DE">
        <w:tc>
          <w:tcPr>
            <w:tcW w:w="1063" w:type="dxa"/>
            <w:vAlign w:val="center"/>
          </w:tcPr>
          <w:p w14:paraId="6DA00B1D" w14:textId="77777777" w:rsidR="00A4626B" w:rsidRPr="00BE6B75" w:rsidRDefault="00A4626B" w:rsidP="00A4626B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2FD75305" w14:textId="61FBF1EE" w:rsidR="00A4626B" w:rsidRPr="00BE6B75" w:rsidRDefault="00A4626B" w:rsidP="00A4626B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BE6B75">
              <w:rPr>
                <w:sz w:val="22"/>
                <w:szCs w:val="22"/>
              </w:rPr>
              <w:t>SmVaK a.s.</w:t>
            </w:r>
          </w:p>
        </w:tc>
        <w:tc>
          <w:tcPr>
            <w:tcW w:w="1490" w:type="dxa"/>
          </w:tcPr>
          <w:p w14:paraId="7298A77A" w14:textId="35A8A6E9" w:rsidR="00A4626B" w:rsidRPr="00BE6B75" w:rsidRDefault="00BE6B75" w:rsidP="00BE6B75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BE6B75">
              <w:rPr>
                <w:sz w:val="22"/>
                <w:szCs w:val="22"/>
              </w:rPr>
              <w:t>10</w:t>
            </w:r>
            <w:r w:rsidR="00A4626B" w:rsidRPr="00BE6B75">
              <w:rPr>
                <w:sz w:val="22"/>
                <w:szCs w:val="22"/>
              </w:rPr>
              <w:t xml:space="preserve">. </w:t>
            </w:r>
            <w:r w:rsidRPr="00BE6B75">
              <w:rPr>
                <w:sz w:val="22"/>
                <w:szCs w:val="22"/>
              </w:rPr>
              <w:t>5</w:t>
            </w:r>
            <w:r w:rsidR="00A4626B" w:rsidRPr="00BE6B75">
              <w:rPr>
                <w:sz w:val="22"/>
                <w:szCs w:val="22"/>
              </w:rPr>
              <w:t>. 202</w:t>
            </w:r>
            <w:r w:rsidRPr="00BE6B75"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14:paraId="655DEA28" w14:textId="12FA3783" w:rsidR="00A4626B" w:rsidRPr="00BE6B75" w:rsidRDefault="00A4626B" w:rsidP="00A4626B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BE6B75">
              <w:rPr>
                <w:rFonts w:ascii="Helvetica" w:hAnsi="Helvetica" w:cs="Helvetica"/>
                <w:sz w:val="18"/>
                <w:szCs w:val="18"/>
                <w:lang w:eastAsia="cs-CZ"/>
              </w:rPr>
              <w:t>9773/V012295/2022/KU</w:t>
            </w:r>
          </w:p>
        </w:tc>
        <w:tc>
          <w:tcPr>
            <w:tcW w:w="1346" w:type="dxa"/>
          </w:tcPr>
          <w:p w14:paraId="5EECDDAA" w14:textId="2F8F2087" w:rsidR="00A4626B" w:rsidRPr="00BE6B75" w:rsidRDefault="00A4626B" w:rsidP="00A4626B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BE6B75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A4626B" w:rsidRPr="00EF0C45" w14:paraId="07F8E08F" w14:textId="77777777" w:rsidTr="000212F0">
        <w:tc>
          <w:tcPr>
            <w:tcW w:w="1063" w:type="dxa"/>
            <w:vAlign w:val="center"/>
          </w:tcPr>
          <w:p w14:paraId="76FF57A6" w14:textId="77777777" w:rsidR="00A4626B" w:rsidRPr="00EF0C45" w:rsidRDefault="00A4626B" w:rsidP="00A4626B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CD28061" w14:textId="78BD4234" w:rsidR="00A4626B" w:rsidRPr="00EF0C45" w:rsidRDefault="00A4626B" w:rsidP="00A4626B">
            <w:pPr>
              <w:spacing w:after="80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1490" w:type="dxa"/>
          </w:tcPr>
          <w:p w14:paraId="7293D37D" w14:textId="6D83EA37" w:rsidR="00A4626B" w:rsidRPr="00EF0C45" w:rsidRDefault="00A4626B" w:rsidP="00A4626B">
            <w:pPr>
              <w:spacing w:after="80"/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2976" w:type="dxa"/>
          </w:tcPr>
          <w:p w14:paraId="2C2562D7" w14:textId="3B9F68CA" w:rsidR="00A4626B" w:rsidRPr="00EF0C45" w:rsidRDefault="00A4626B" w:rsidP="00A4626B">
            <w:pPr>
              <w:spacing w:after="80"/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1346" w:type="dxa"/>
          </w:tcPr>
          <w:p w14:paraId="314D9278" w14:textId="727CDFB7" w:rsidR="00A4626B" w:rsidRPr="00EF0C45" w:rsidRDefault="00A4626B" w:rsidP="00A4626B">
            <w:pPr>
              <w:spacing w:after="80"/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</w:tr>
    </w:tbl>
    <w:p w14:paraId="44AE29D6" w14:textId="77777777" w:rsidR="00167986" w:rsidRPr="00EF0C45" w:rsidRDefault="00167986" w:rsidP="00167986">
      <w:pPr>
        <w:rPr>
          <w:color w:val="FF0000"/>
        </w:rPr>
      </w:pPr>
    </w:p>
    <w:p w14:paraId="517FEA1D" w14:textId="19CEDA71" w:rsidR="00087DFE" w:rsidRPr="00EF0C45" w:rsidRDefault="00087DFE" w:rsidP="00ED4AE7">
      <w:pPr>
        <w:rPr>
          <w:color w:val="FF0000"/>
        </w:rPr>
      </w:pPr>
      <w:bookmarkStart w:id="1" w:name="_GoBack"/>
      <w:bookmarkEnd w:id="1"/>
    </w:p>
    <w:sectPr w:rsidR="00087DFE" w:rsidRPr="00EF0C45" w:rsidSect="00154AB2">
      <w:headerReference w:type="default" r:id="rId7"/>
      <w:footerReference w:type="default" r:id="rId8"/>
      <w:headerReference w:type="first" r:id="rId9"/>
      <w:footnotePr>
        <w:pos w:val="beneathText"/>
      </w:footnotePr>
      <w:pgSz w:w="11905" w:h="16837"/>
      <w:pgMar w:top="1418" w:right="851" w:bottom="1134" w:left="851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923A7" w14:textId="77777777" w:rsidR="00F2157F" w:rsidRDefault="00F2157F" w:rsidP="00CB5FE0">
      <w:r>
        <w:separator/>
      </w:r>
    </w:p>
  </w:endnote>
  <w:endnote w:type="continuationSeparator" w:id="0">
    <w:p w14:paraId="34FF6F66" w14:textId="77777777" w:rsidR="00F2157F" w:rsidRDefault="00F2157F" w:rsidP="00CB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CE093" w14:textId="5E1944FC" w:rsidR="006416A3" w:rsidRDefault="006416A3" w:rsidP="00974053">
    <w:pPr>
      <w:pStyle w:val="Zpat"/>
      <w:pBdr>
        <w:top w:val="single" w:sz="4" w:space="1" w:color="auto"/>
      </w:pBdr>
      <w:spacing w:before="120"/>
      <w:jc w:val="center"/>
    </w:pP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PAGE </w:instrText>
    </w:r>
    <w:r>
      <w:rPr>
        <w:rStyle w:val="slostrnky"/>
        <w:color w:val="365F91"/>
      </w:rPr>
      <w:fldChar w:fldCharType="separate"/>
    </w:r>
    <w:r w:rsidR="00BE6B75">
      <w:rPr>
        <w:rStyle w:val="slostrnky"/>
        <w:noProof/>
        <w:color w:val="365F91"/>
      </w:rPr>
      <w:t>3</w:t>
    </w:r>
    <w:r>
      <w:rPr>
        <w:rStyle w:val="slostrnky"/>
        <w:color w:val="365F91"/>
      </w:rPr>
      <w:fldChar w:fldCharType="end"/>
    </w:r>
    <w:r>
      <w:rPr>
        <w:rStyle w:val="slostrnky"/>
        <w:color w:val="365F91"/>
      </w:rPr>
      <w:t xml:space="preserve"> /</w:t>
    </w: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NUMPAGES </w:instrText>
    </w:r>
    <w:r>
      <w:rPr>
        <w:rStyle w:val="slostrnky"/>
        <w:color w:val="365F91"/>
      </w:rPr>
      <w:fldChar w:fldCharType="separate"/>
    </w:r>
    <w:r w:rsidR="00BE6B75">
      <w:rPr>
        <w:rStyle w:val="slostrnky"/>
        <w:noProof/>
        <w:color w:val="365F91"/>
      </w:rPr>
      <w:t>3</w:t>
    </w:r>
    <w:r>
      <w:rPr>
        <w:rStyle w:val="slostrnky"/>
        <w:color w:val="365F9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A4957" w14:textId="77777777" w:rsidR="00F2157F" w:rsidRDefault="00F2157F" w:rsidP="00CB5FE0">
      <w:r>
        <w:separator/>
      </w:r>
    </w:p>
  </w:footnote>
  <w:footnote w:type="continuationSeparator" w:id="0">
    <w:p w14:paraId="104951DD" w14:textId="77777777" w:rsidR="00F2157F" w:rsidRDefault="00F2157F" w:rsidP="00CB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A4038" w14:textId="77777777" w:rsidR="00EF0C45" w:rsidRDefault="00EF0C45" w:rsidP="00EF0C45">
    <w:pPr>
      <w:pStyle w:val="Zhlav"/>
      <w:tabs>
        <w:tab w:val="clear" w:pos="4536"/>
        <w:tab w:val="clear" w:pos="9072"/>
      </w:tabs>
    </w:pPr>
    <w:r w:rsidRPr="00EF0C45">
      <w:t>Odstavná plocha a zřízení sjezdu na ul. Moravská v Kopřivnici</w:t>
    </w:r>
    <w:r w:rsidRPr="00291414">
      <w:t xml:space="preserve"> </w:t>
    </w:r>
  </w:p>
  <w:p w14:paraId="73AEDD67" w14:textId="7293AE3F" w:rsidR="00291414" w:rsidRPr="00DE45A4" w:rsidRDefault="008C6DB5" w:rsidP="008C6DB5">
    <w:pPr>
      <w:pStyle w:val="Zhlav"/>
      <w:tabs>
        <w:tab w:val="clear" w:pos="4536"/>
        <w:tab w:val="clear" w:pos="9072"/>
      </w:tabs>
      <w:rPr>
        <w:b/>
        <w:bCs/>
      </w:rPr>
    </w:pPr>
    <w:r w:rsidRPr="00291414">
      <w:t xml:space="preserve">DUR + </w:t>
    </w:r>
    <w:r>
      <w:t>DSP</w:t>
    </w:r>
    <w:r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167986">
      <w:rPr>
        <w:lang w:val="cs-CZ"/>
      </w:rPr>
      <w:t>E</w:t>
    </w:r>
    <w:r w:rsidR="00291414">
      <w:t xml:space="preserve">. </w:t>
    </w:r>
    <w:r w:rsidR="00167986">
      <w:rPr>
        <w:lang w:val="cs-CZ"/>
      </w:rPr>
      <w:t>Dokladová část</w:t>
    </w:r>
  </w:p>
  <w:p w14:paraId="1670A571" w14:textId="77777777" w:rsidR="00291414" w:rsidRDefault="00291414" w:rsidP="00291414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BAFFB9E" wp14:editId="3954C5E6">
              <wp:simplePos x="0" y="0"/>
              <wp:positionH relativeFrom="column">
                <wp:posOffset>304</wp:posOffset>
              </wp:positionH>
              <wp:positionV relativeFrom="paragraph">
                <wp:posOffset>95692</wp:posOffset>
              </wp:positionV>
              <wp:extent cx="6082748" cy="7952"/>
              <wp:effectExtent l="0" t="0" r="32385" b="3048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2748" cy="795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887AF3" id="Přímá spojnic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55pt" to="478.9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AA98A" w14:textId="09D58DA8" w:rsidR="007A490A" w:rsidRPr="000F41A0" w:rsidRDefault="007A490A" w:rsidP="007A490A">
    <w:pPr>
      <w:pStyle w:val="Zhlav"/>
      <w:jc w:val="right"/>
      <w:rPr>
        <w:szCs w:val="24"/>
      </w:rPr>
    </w:pPr>
    <w:r>
      <w:rPr>
        <w:noProof/>
        <w:color w:val="808080" w:themeColor="background1" w:themeShade="80"/>
        <w:szCs w:val="24"/>
        <w:lang w:val="cs-CZ" w:eastAsia="cs-CZ"/>
      </w:rPr>
      <w:drawing>
        <wp:anchor distT="0" distB="0" distL="114300" distR="114300" simplePos="0" relativeHeight="251663872" behindDoc="1" locked="0" layoutInCell="1" allowOverlap="1" wp14:anchorId="30B6FD28" wp14:editId="51216968">
          <wp:simplePos x="0" y="0"/>
          <wp:positionH relativeFrom="column">
            <wp:posOffset>4698365</wp:posOffset>
          </wp:positionH>
          <wp:positionV relativeFrom="paragraph">
            <wp:posOffset>-253365</wp:posOffset>
          </wp:positionV>
          <wp:extent cx="1781175" cy="609600"/>
          <wp:effectExtent l="0" t="0" r="9525" b="0"/>
          <wp:wrapTight wrapText="bothSides">
            <wp:wrapPolygon edited="0">
              <wp:start x="0" y="0"/>
              <wp:lineTo x="0" y="20925"/>
              <wp:lineTo x="21484" y="20925"/>
              <wp:lineTo x="21484" y="0"/>
              <wp:lineTo x="0" y="0"/>
            </wp:wrapPolygon>
          </wp:wrapTight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</w:p>
  <w:p w14:paraId="6C4E21DF" w14:textId="77777777" w:rsidR="007A490A" w:rsidRDefault="007A490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pStyle w:val="Nadpis2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5" w15:restartNumberingAfterBreak="0">
    <w:nsid w:val="00000006"/>
    <w:multiLevelType w:val="singleLevel"/>
    <w:tmpl w:val="7ED05BB4"/>
    <w:name w:val="WW8Num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08"/>
        </w:tabs>
        <w:ind w:left="908" w:hanging="34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61"/>
        </w:tabs>
        <w:ind w:left="761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162"/>
        </w:tabs>
        <w:ind w:left="1162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563"/>
        </w:tabs>
        <w:ind w:left="1563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964"/>
        </w:tabs>
        <w:ind w:left="1964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365"/>
        </w:tabs>
        <w:ind w:left="2365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766"/>
        </w:tabs>
        <w:ind w:left="2766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3167"/>
        </w:tabs>
        <w:ind w:left="3167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568"/>
        </w:tabs>
        <w:ind w:left="3568" w:hanging="360"/>
      </w:pPr>
      <w:rPr>
        <w:rFonts w:ascii="Symbol" w:hAnsi="Symbol"/>
        <w:u w:val="none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385"/>
        </w:tabs>
        <w:ind w:left="23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790"/>
        </w:tabs>
        <w:ind w:left="279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195"/>
        </w:tabs>
        <w:ind w:left="319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159D5278"/>
    <w:multiLevelType w:val="hybridMultilevel"/>
    <w:tmpl w:val="09BE194E"/>
    <w:lvl w:ilvl="0" w:tplc="BF222B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07A3A25"/>
    <w:multiLevelType w:val="hybridMultilevel"/>
    <w:tmpl w:val="A106EB50"/>
    <w:lvl w:ilvl="0" w:tplc="A240EE12">
      <w:start w:val="1"/>
      <w:numFmt w:val="decimal"/>
      <w:lvlText w:val="%1"/>
      <w:lvlJc w:val="center"/>
      <w:pPr>
        <w:ind w:left="785" w:hanging="360"/>
      </w:pPr>
      <w:rPr>
        <w:rFonts w:ascii="Calibri" w:hAnsi="Calibri" w:cs="Times New Roman" w:hint="default"/>
        <w:caps w:val="0"/>
        <w:strike w:val="0"/>
        <w:dstrike w:val="0"/>
        <w:vanish w:val="0"/>
        <w:webHidden w:val="0"/>
        <w:sz w:val="22"/>
        <w:u w:val="none"/>
        <w:effect w:val="none"/>
        <w:vertAlign w:val="baseline"/>
        <w:specVanish w:val="0"/>
      </w:rPr>
    </w:lvl>
    <w:lvl w:ilvl="1" w:tplc="04050019">
      <w:start w:val="1"/>
      <w:numFmt w:val="lowerLetter"/>
      <w:lvlText w:val="%2."/>
      <w:lvlJc w:val="left"/>
      <w:pPr>
        <w:ind w:left="1505" w:hanging="360"/>
      </w:pPr>
    </w:lvl>
    <w:lvl w:ilvl="2" w:tplc="0405001B">
      <w:start w:val="1"/>
      <w:numFmt w:val="lowerRoman"/>
      <w:lvlText w:val="%3."/>
      <w:lvlJc w:val="right"/>
      <w:pPr>
        <w:ind w:left="2225" w:hanging="180"/>
      </w:pPr>
    </w:lvl>
    <w:lvl w:ilvl="3" w:tplc="0405000F">
      <w:start w:val="1"/>
      <w:numFmt w:val="decimal"/>
      <w:lvlText w:val="%4."/>
      <w:lvlJc w:val="left"/>
      <w:pPr>
        <w:ind w:left="2945" w:hanging="360"/>
      </w:pPr>
    </w:lvl>
    <w:lvl w:ilvl="4" w:tplc="04050019">
      <w:start w:val="1"/>
      <w:numFmt w:val="lowerLetter"/>
      <w:lvlText w:val="%5."/>
      <w:lvlJc w:val="left"/>
      <w:pPr>
        <w:ind w:left="3665" w:hanging="360"/>
      </w:pPr>
    </w:lvl>
    <w:lvl w:ilvl="5" w:tplc="0405001B">
      <w:start w:val="1"/>
      <w:numFmt w:val="lowerRoman"/>
      <w:lvlText w:val="%6."/>
      <w:lvlJc w:val="right"/>
      <w:pPr>
        <w:ind w:left="4385" w:hanging="180"/>
      </w:pPr>
    </w:lvl>
    <w:lvl w:ilvl="6" w:tplc="0405000F">
      <w:start w:val="1"/>
      <w:numFmt w:val="decimal"/>
      <w:lvlText w:val="%7."/>
      <w:lvlJc w:val="left"/>
      <w:pPr>
        <w:ind w:left="5105" w:hanging="360"/>
      </w:pPr>
    </w:lvl>
    <w:lvl w:ilvl="7" w:tplc="04050019">
      <w:start w:val="1"/>
      <w:numFmt w:val="lowerLetter"/>
      <w:lvlText w:val="%8."/>
      <w:lvlJc w:val="left"/>
      <w:pPr>
        <w:ind w:left="5825" w:hanging="360"/>
      </w:pPr>
    </w:lvl>
    <w:lvl w:ilvl="8" w:tplc="0405001B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43EA276B"/>
    <w:multiLevelType w:val="hybridMultilevel"/>
    <w:tmpl w:val="745C4EF8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20A7F"/>
    <w:multiLevelType w:val="multilevel"/>
    <w:tmpl w:val="DA7EBA3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oje2"/>
      <w:lvlText w:val="%1.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lowerLetter"/>
      <w:pStyle w:val="moje3"/>
      <w:lvlText w:val="%1%2.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</w:rPr>
    </w:lvl>
    <w:lvl w:ilvl="3">
      <w:start w:val="1"/>
      <w:numFmt w:val="decimalZero"/>
      <w:pStyle w:val="moje4"/>
      <w:lvlText w:val="%1%2.%3)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690247E0"/>
    <w:multiLevelType w:val="hybridMultilevel"/>
    <w:tmpl w:val="4D36791E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02146F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3E60CD7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16"/>
  </w:num>
  <w:num w:numId="5">
    <w:abstractNumId w:val="24"/>
  </w:num>
  <w:num w:numId="6">
    <w:abstractNumId w:val="25"/>
  </w:num>
  <w:num w:numId="7">
    <w:abstractNumId w:val="18"/>
  </w:num>
  <w:num w:numId="8">
    <w:abstractNumId w:val="19"/>
  </w:num>
  <w:num w:numId="9">
    <w:abstractNumId w:val="17"/>
  </w:num>
  <w:num w:numId="10">
    <w:abstractNumId w:val="23"/>
  </w:num>
  <w:num w:numId="11">
    <w:abstractNumId w:val="21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17"/>
  </w:num>
  <w:num w:numId="17">
    <w:abstractNumId w:val="17"/>
  </w:num>
  <w:num w:numId="18">
    <w:abstractNumId w:val="26"/>
  </w:num>
  <w:num w:numId="19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D6F"/>
    <w:rsid w:val="00006A92"/>
    <w:rsid w:val="00015178"/>
    <w:rsid w:val="000208A2"/>
    <w:rsid w:val="00020997"/>
    <w:rsid w:val="00024ACD"/>
    <w:rsid w:val="00026190"/>
    <w:rsid w:val="00026931"/>
    <w:rsid w:val="00031EC6"/>
    <w:rsid w:val="00040D69"/>
    <w:rsid w:val="00041EF9"/>
    <w:rsid w:val="00046054"/>
    <w:rsid w:val="000557C5"/>
    <w:rsid w:val="00055EF5"/>
    <w:rsid w:val="000575FC"/>
    <w:rsid w:val="0005789D"/>
    <w:rsid w:val="00060019"/>
    <w:rsid w:val="00060A77"/>
    <w:rsid w:val="00061C4E"/>
    <w:rsid w:val="0006600D"/>
    <w:rsid w:val="00066653"/>
    <w:rsid w:val="00070266"/>
    <w:rsid w:val="00074528"/>
    <w:rsid w:val="000765F1"/>
    <w:rsid w:val="00077085"/>
    <w:rsid w:val="00077C4E"/>
    <w:rsid w:val="00081101"/>
    <w:rsid w:val="00083CD7"/>
    <w:rsid w:val="00087DFE"/>
    <w:rsid w:val="00093697"/>
    <w:rsid w:val="00093AA4"/>
    <w:rsid w:val="000A233A"/>
    <w:rsid w:val="000A41AD"/>
    <w:rsid w:val="000B160A"/>
    <w:rsid w:val="000B363E"/>
    <w:rsid w:val="000B70F5"/>
    <w:rsid w:val="000C0A68"/>
    <w:rsid w:val="000C6105"/>
    <w:rsid w:val="000C692C"/>
    <w:rsid w:val="000D7DF8"/>
    <w:rsid w:val="000D7FDD"/>
    <w:rsid w:val="000E64EE"/>
    <w:rsid w:val="000E6735"/>
    <w:rsid w:val="000F25DD"/>
    <w:rsid w:val="000F769A"/>
    <w:rsid w:val="001011D5"/>
    <w:rsid w:val="00101535"/>
    <w:rsid w:val="00102BE2"/>
    <w:rsid w:val="00107A03"/>
    <w:rsid w:val="001103F3"/>
    <w:rsid w:val="001112D1"/>
    <w:rsid w:val="001121D0"/>
    <w:rsid w:val="00115C35"/>
    <w:rsid w:val="001205A6"/>
    <w:rsid w:val="00121AE9"/>
    <w:rsid w:val="00122CC1"/>
    <w:rsid w:val="00124B50"/>
    <w:rsid w:val="00124EC1"/>
    <w:rsid w:val="00133C4F"/>
    <w:rsid w:val="001348D3"/>
    <w:rsid w:val="0013516D"/>
    <w:rsid w:val="00136081"/>
    <w:rsid w:val="00136A8C"/>
    <w:rsid w:val="00137148"/>
    <w:rsid w:val="00140363"/>
    <w:rsid w:val="00145CCE"/>
    <w:rsid w:val="00146577"/>
    <w:rsid w:val="00146FD3"/>
    <w:rsid w:val="00147853"/>
    <w:rsid w:val="00150F0A"/>
    <w:rsid w:val="001517B1"/>
    <w:rsid w:val="00152BD0"/>
    <w:rsid w:val="00154950"/>
    <w:rsid w:val="00154AB2"/>
    <w:rsid w:val="00156FCC"/>
    <w:rsid w:val="001624D8"/>
    <w:rsid w:val="0016528D"/>
    <w:rsid w:val="001662A5"/>
    <w:rsid w:val="00166AE8"/>
    <w:rsid w:val="00167986"/>
    <w:rsid w:val="001722C6"/>
    <w:rsid w:val="00174716"/>
    <w:rsid w:val="001747F0"/>
    <w:rsid w:val="00175BD5"/>
    <w:rsid w:val="00176168"/>
    <w:rsid w:val="00180CF0"/>
    <w:rsid w:val="0018629D"/>
    <w:rsid w:val="00190252"/>
    <w:rsid w:val="00195B7D"/>
    <w:rsid w:val="0019607B"/>
    <w:rsid w:val="001B7005"/>
    <w:rsid w:val="001B7900"/>
    <w:rsid w:val="001C02FF"/>
    <w:rsid w:val="001C4CD6"/>
    <w:rsid w:val="001C74F9"/>
    <w:rsid w:val="001D5E30"/>
    <w:rsid w:val="001E01F5"/>
    <w:rsid w:val="001E5334"/>
    <w:rsid w:val="001E6CD8"/>
    <w:rsid w:val="001F0DE5"/>
    <w:rsid w:val="001F2B83"/>
    <w:rsid w:val="001F3CC1"/>
    <w:rsid w:val="001F41D3"/>
    <w:rsid w:val="001F448B"/>
    <w:rsid w:val="001F51C0"/>
    <w:rsid w:val="001F52BB"/>
    <w:rsid w:val="001F5CD7"/>
    <w:rsid w:val="001F7695"/>
    <w:rsid w:val="00204E15"/>
    <w:rsid w:val="002050BA"/>
    <w:rsid w:val="00206ACC"/>
    <w:rsid w:val="00206EC3"/>
    <w:rsid w:val="00211557"/>
    <w:rsid w:val="00215A39"/>
    <w:rsid w:val="00215E25"/>
    <w:rsid w:val="002162D9"/>
    <w:rsid w:val="00220835"/>
    <w:rsid w:val="00221DB0"/>
    <w:rsid w:val="002231AD"/>
    <w:rsid w:val="00224F67"/>
    <w:rsid w:val="0022655F"/>
    <w:rsid w:val="0022680B"/>
    <w:rsid w:val="00230F93"/>
    <w:rsid w:val="00232CC7"/>
    <w:rsid w:val="00233546"/>
    <w:rsid w:val="00233FC9"/>
    <w:rsid w:val="00234A80"/>
    <w:rsid w:val="002350DF"/>
    <w:rsid w:val="00236699"/>
    <w:rsid w:val="00240823"/>
    <w:rsid w:val="00241349"/>
    <w:rsid w:val="002432F8"/>
    <w:rsid w:val="002443A7"/>
    <w:rsid w:val="002456E2"/>
    <w:rsid w:val="00245C3C"/>
    <w:rsid w:val="00247779"/>
    <w:rsid w:val="00250984"/>
    <w:rsid w:val="00251DDA"/>
    <w:rsid w:val="0025241E"/>
    <w:rsid w:val="00253D92"/>
    <w:rsid w:val="0025530A"/>
    <w:rsid w:val="0026686C"/>
    <w:rsid w:val="00267713"/>
    <w:rsid w:val="00267D1E"/>
    <w:rsid w:val="0027056E"/>
    <w:rsid w:val="002775C0"/>
    <w:rsid w:val="00277CE9"/>
    <w:rsid w:val="00280148"/>
    <w:rsid w:val="0028039C"/>
    <w:rsid w:val="00285122"/>
    <w:rsid w:val="00285DD0"/>
    <w:rsid w:val="00290A0F"/>
    <w:rsid w:val="00291414"/>
    <w:rsid w:val="0029339E"/>
    <w:rsid w:val="00295DE8"/>
    <w:rsid w:val="002A0463"/>
    <w:rsid w:val="002A531C"/>
    <w:rsid w:val="002B0919"/>
    <w:rsid w:val="002B117D"/>
    <w:rsid w:val="002B46EB"/>
    <w:rsid w:val="002C0FC6"/>
    <w:rsid w:val="002C2B60"/>
    <w:rsid w:val="002C357F"/>
    <w:rsid w:val="002C4214"/>
    <w:rsid w:val="002C5201"/>
    <w:rsid w:val="002C55EE"/>
    <w:rsid w:val="002C6336"/>
    <w:rsid w:val="002C7B29"/>
    <w:rsid w:val="002D2EC2"/>
    <w:rsid w:val="002D70C6"/>
    <w:rsid w:val="002D7B9D"/>
    <w:rsid w:val="002E254C"/>
    <w:rsid w:val="002E2ECB"/>
    <w:rsid w:val="002E55F3"/>
    <w:rsid w:val="002F0172"/>
    <w:rsid w:val="002F594B"/>
    <w:rsid w:val="003001C1"/>
    <w:rsid w:val="0030234A"/>
    <w:rsid w:val="003103BC"/>
    <w:rsid w:val="00311438"/>
    <w:rsid w:val="00311BE8"/>
    <w:rsid w:val="00311E0F"/>
    <w:rsid w:val="00315873"/>
    <w:rsid w:val="00315881"/>
    <w:rsid w:val="00320CC2"/>
    <w:rsid w:val="0033105B"/>
    <w:rsid w:val="00333E51"/>
    <w:rsid w:val="003343C9"/>
    <w:rsid w:val="003371C8"/>
    <w:rsid w:val="00340964"/>
    <w:rsid w:val="0034467C"/>
    <w:rsid w:val="00345259"/>
    <w:rsid w:val="00347F3F"/>
    <w:rsid w:val="003503B3"/>
    <w:rsid w:val="00350D8F"/>
    <w:rsid w:val="00350E18"/>
    <w:rsid w:val="00352C15"/>
    <w:rsid w:val="00353D7C"/>
    <w:rsid w:val="00355275"/>
    <w:rsid w:val="003609F7"/>
    <w:rsid w:val="00364143"/>
    <w:rsid w:val="00365051"/>
    <w:rsid w:val="00365B91"/>
    <w:rsid w:val="003675EF"/>
    <w:rsid w:val="0036796E"/>
    <w:rsid w:val="003722FC"/>
    <w:rsid w:val="00373057"/>
    <w:rsid w:val="00377615"/>
    <w:rsid w:val="003805F0"/>
    <w:rsid w:val="00382D5A"/>
    <w:rsid w:val="0038569C"/>
    <w:rsid w:val="00385840"/>
    <w:rsid w:val="00385852"/>
    <w:rsid w:val="00386283"/>
    <w:rsid w:val="00390C98"/>
    <w:rsid w:val="0039175D"/>
    <w:rsid w:val="0039345C"/>
    <w:rsid w:val="0039422C"/>
    <w:rsid w:val="00395232"/>
    <w:rsid w:val="003A067B"/>
    <w:rsid w:val="003A068D"/>
    <w:rsid w:val="003A25CA"/>
    <w:rsid w:val="003A340B"/>
    <w:rsid w:val="003A3FB4"/>
    <w:rsid w:val="003A56E3"/>
    <w:rsid w:val="003A662D"/>
    <w:rsid w:val="003B5A1D"/>
    <w:rsid w:val="003B7913"/>
    <w:rsid w:val="003C38B4"/>
    <w:rsid w:val="003C3F07"/>
    <w:rsid w:val="003C6F72"/>
    <w:rsid w:val="003D2439"/>
    <w:rsid w:val="003D560F"/>
    <w:rsid w:val="003D7436"/>
    <w:rsid w:val="003D7989"/>
    <w:rsid w:val="003E254F"/>
    <w:rsid w:val="003E5381"/>
    <w:rsid w:val="003E6087"/>
    <w:rsid w:val="003E6466"/>
    <w:rsid w:val="003F0068"/>
    <w:rsid w:val="003F23FB"/>
    <w:rsid w:val="003F4CB7"/>
    <w:rsid w:val="00400484"/>
    <w:rsid w:val="00400D14"/>
    <w:rsid w:val="00402F3D"/>
    <w:rsid w:val="00411EBB"/>
    <w:rsid w:val="004158FA"/>
    <w:rsid w:val="0042080C"/>
    <w:rsid w:val="00424EF0"/>
    <w:rsid w:val="004361B1"/>
    <w:rsid w:val="0043667F"/>
    <w:rsid w:val="0044161E"/>
    <w:rsid w:val="00441C69"/>
    <w:rsid w:val="004433DE"/>
    <w:rsid w:val="00444B63"/>
    <w:rsid w:val="00445DF1"/>
    <w:rsid w:val="00446794"/>
    <w:rsid w:val="004469B2"/>
    <w:rsid w:val="00446EEE"/>
    <w:rsid w:val="00450426"/>
    <w:rsid w:val="00451505"/>
    <w:rsid w:val="00454C41"/>
    <w:rsid w:val="004612B3"/>
    <w:rsid w:val="00462C53"/>
    <w:rsid w:val="00463423"/>
    <w:rsid w:val="00463528"/>
    <w:rsid w:val="00466305"/>
    <w:rsid w:val="00467185"/>
    <w:rsid w:val="00467CF2"/>
    <w:rsid w:val="004743C4"/>
    <w:rsid w:val="004804A5"/>
    <w:rsid w:val="00480BAE"/>
    <w:rsid w:val="004842DC"/>
    <w:rsid w:val="00486231"/>
    <w:rsid w:val="00493E0E"/>
    <w:rsid w:val="004948E3"/>
    <w:rsid w:val="0049691F"/>
    <w:rsid w:val="004A0506"/>
    <w:rsid w:val="004A08FE"/>
    <w:rsid w:val="004B08CA"/>
    <w:rsid w:val="004B3406"/>
    <w:rsid w:val="004B4371"/>
    <w:rsid w:val="004B4AE2"/>
    <w:rsid w:val="004B726C"/>
    <w:rsid w:val="004B7654"/>
    <w:rsid w:val="004B78D4"/>
    <w:rsid w:val="004C4117"/>
    <w:rsid w:val="004D109C"/>
    <w:rsid w:val="004D1DD3"/>
    <w:rsid w:val="004D387F"/>
    <w:rsid w:val="004D4FC4"/>
    <w:rsid w:val="004E0386"/>
    <w:rsid w:val="004E2275"/>
    <w:rsid w:val="004E3110"/>
    <w:rsid w:val="004E4C9D"/>
    <w:rsid w:val="004E6C21"/>
    <w:rsid w:val="004E6EE0"/>
    <w:rsid w:val="004F4D1C"/>
    <w:rsid w:val="004F6150"/>
    <w:rsid w:val="004F6BBE"/>
    <w:rsid w:val="005033F6"/>
    <w:rsid w:val="0050462D"/>
    <w:rsid w:val="00511EA8"/>
    <w:rsid w:val="00521EBB"/>
    <w:rsid w:val="00523AF2"/>
    <w:rsid w:val="00524A54"/>
    <w:rsid w:val="0052638E"/>
    <w:rsid w:val="00530FC6"/>
    <w:rsid w:val="00532536"/>
    <w:rsid w:val="0053467F"/>
    <w:rsid w:val="00535079"/>
    <w:rsid w:val="00537E94"/>
    <w:rsid w:val="0055022C"/>
    <w:rsid w:val="00554614"/>
    <w:rsid w:val="00554E2F"/>
    <w:rsid w:val="005557F2"/>
    <w:rsid w:val="00564CF3"/>
    <w:rsid w:val="00567DD2"/>
    <w:rsid w:val="0057077F"/>
    <w:rsid w:val="005716A1"/>
    <w:rsid w:val="005757C1"/>
    <w:rsid w:val="00583F97"/>
    <w:rsid w:val="0058667C"/>
    <w:rsid w:val="00590469"/>
    <w:rsid w:val="00595263"/>
    <w:rsid w:val="00595979"/>
    <w:rsid w:val="00596FB3"/>
    <w:rsid w:val="005A1898"/>
    <w:rsid w:val="005A59EC"/>
    <w:rsid w:val="005A5ED4"/>
    <w:rsid w:val="005A6069"/>
    <w:rsid w:val="005B434E"/>
    <w:rsid w:val="005B53F1"/>
    <w:rsid w:val="005B6694"/>
    <w:rsid w:val="005C36DE"/>
    <w:rsid w:val="005C3812"/>
    <w:rsid w:val="005C4B51"/>
    <w:rsid w:val="005C7166"/>
    <w:rsid w:val="005D1299"/>
    <w:rsid w:val="005D2384"/>
    <w:rsid w:val="005D5A77"/>
    <w:rsid w:val="005D75C5"/>
    <w:rsid w:val="005D7E35"/>
    <w:rsid w:val="005F0AFA"/>
    <w:rsid w:val="005F2297"/>
    <w:rsid w:val="005F73D8"/>
    <w:rsid w:val="0060101A"/>
    <w:rsid w:val="006034E7"/>
    <w:rsid w:val="00605531"/>
    <w:rsid w:val="0060760A"/>
    <w:rsid w:val="00607C80"/>
    <w:rsid w:val="00610C8C"/>
    <w:rsid w:val="006112EA"/>
    <w:rsid w:val="00613994"/>
    <w:rsid w:val="0061440B"/>
    <w:rsid w:val="006165E2"/>
    <w:rsid w:val="006203DF"/>
    <w:rsid w:val="00620854"/>
    <w:rsid w:val="00626683"/>
    <w:rsid w:val="0062745F"/>
    <w:rsid w:val="00627B75"/>
    <w:rsid w:val="00630BC6"/>
    <w:rsid w:val="0063129F"/>
    <w:rsid w:val="00637301"/>
    <w:rsid w:val="00640AC2"/>
    <w:rsid w:val="006416A3"/>
    <w:rsid w:val="00643258"/>
    <w:rsid w:val="0064331A"/>
    <w:rsid w:val="00644A1F"/>
    <w:rsid w:val="00645953"/>
    <w:rsid w:val="00646D8B"/>
    <w:rsid w:val="00647CD1"/>
    <w:rsid w:val="00651740"/>
    <w:rsid w:val="006537B4"/>
    <w:rsid w:val="0065417D"/>
    <w:rsid w:val="0066102B"/>
    <w:rsid w:val="006649E1"/>
    <w:rsid w:val="006709A0"/>
    <w:rsid w:val="0068125A"/>
    <w:rsid w:val="0068739F"/>
    <w:rsid w:val="00687A16"/>
    <w:rsid w:val="006915E3"/>
    <w:rsid w:val="00695C65"/>
    <w:rsid w:val="00696751"/>
    <w:rsid w:val="006A1774"/>
    <w:rsid w:val="006A4071"/>
    <w:rsid w:val="006A44B4"/>
    <w:rsid w:val="006A4887"/>
    <w:rsid w:val="006A49EB"/>
    <w:rsid w:val="006A56EB"/>
    <w:rsid w:val="006A6E28"/>
    <w:rsid w:val="006B1924"/>
    <w:rsid w:val="006B3204"/>
    <w:rsid w:val="006B457D"/>
    <w:rsid w:val="006B6A6A"/>
    <w:rsid w:val="006C2C09"/>
    <w:rsid w:val="006C70A4"/>
    <w:rsid w:val="006C7483"/>
    <w:rsid w:val="006D2BA7"/>
    <w:rsid w:val="006D313F"/>
    <w:rsid w:val="006D6AED"/>
    <w:rsid w:val="006D6D55"/>
    <w:rsid w:val="006E5F56"/>
    <w:rsid w:val="006E6E2A"/>
    <w:rsid w:val="006E787E"/>
    <w:rsid w:val="006F223A"/>
    <w:rsid w:val="006F393D"/>
    <w:rsid w:val="006F5912"/>
    <w:rsid w:val="006F5F5D"/>
    <w:rsid w:val="006F704D"/>
    <w:rsid w:val="0070305A"/>
    <w:rsid w:val="00703A7F"/>
    <w:rsid w:val="007074D8"/>
    <w:rsid w:val="007110F8"/>
    <w:rsid w:val="00714D89"/>
    <w:rsid w:val="007175A4"/>
    <w:rsid w:val="00717C98"/>
    <w:rsid w:val="00720F4F"/>
    <w:rsid w:val="00732406"/>
    <w:rsid w:val="007337D5"/>
    <w:rsid w:val="007344BF"/>
    <w:rsid w:val="0073509B"/>
    <w:rsid w:val="00736179"/>
    <w:rsid w:val="00736E1B"/>
    <w:rsid w:val="00737D5D"/>
    <w:rsid w:val="0074258F"/>
    <w:rsid w:val="0074470C"/>
    <w:rsid w:val="00744DB9"/>
    <w:rsid w:val="00747A68"/>
    <w:rsid w:val="007504D0"/>
    <w:rsid w:val="00755B3B"/>
    <w:rsid w:val="00755DA3"/>
    <w:rsid w:val="0076434A"/>
    <w:rsid w:val="0076559F"/>
    <w:rsid w:val="00767A31"/>
    <w:rsid w:val="0077062F"/>
    <w:rsid w:val="00770ECF"/>
    <w:rsid w:val="0077156D"/>
    <w:rsid w:val="007733D3"/>
    <w:rsid w:val="0077619E"/>
    <w:rsid w:val="00777770"/>
    <w:rsid w:val="0078544A"/>
    <w:rsid w:val="00785D83"/>
    <w:rsid w:val="0078679B"/>
    <w:rsid w:val="00792069"/>
    <w:rsid w:val="00792176"/>
    <w:rsid w:val="00795318"/>
    <w:rsid w:val="007A3D6F"/>
    <w:rsid w:val="007A3D9D"/>
    <w:rsid w:val="007A490A"/>
    <w:rsid w:val="007B029D"/>
    <w:rsid w:val="007B103C"/>
    <w:rsid w:val="007B188E"/>
    <w:rsid w:val="007B6C3B"/>
    <w:rsid w:val="007C1EA5"/>
    <w:rsid w:val="007C3C4C"/>
    <w:rsid w:val="007D784E"/>
    <w:rsid w:val="007E255A"/>
    <w:rsid w:val="007F0556"/>
    <w:rsid w:val="007F07A3"/>
    <w:rsid w:val="007F3968"/>
    <w:rsid w:val="007F4467"/>
    <w:rsid w:val="007F7959"/>
    <w:rsid w:val="008075DB"/>
    <w:rsid w:val="008127E0"/>
    <w:rsid w:val="0081415C"/>
    <w:rsid w:val="00817036"/>
    <w:rsid w:val="008215B5"/>
    <w:rsid w:val="00825B78"/>
    <w:rsid w:val="008278EF"/>
    <w:rsid w:val="008347C9"/>
    <w:rsid w:val="008356B0"/>
    <w:rsid w:val="00842EBF"/>
    <w:rsid w:val="008477AA"/>
    <w:rsid w:val="00847D95"/>
    <w:rsid w:val="008507D5"/>
    <w:rsid w:val="0085386E"/>
    <w:rsid w:val="00862237"/>
    <w:rsid w:val="00867802"/>
    <w:rsid w:val="0087082F"/>
    <w:rsid w:val="0087121F"/>
    <w:rsid w:val="00874E24"/>
    <w:rsid w:val="00874F96"/>
    <w:rsid w:val="00876673"/>
    <w:rsid w:val="00877879"/>
    <w:rsid w:val="00877F7F"/>
    <w:rsid w:val="008815D9"/>
    <w:rsid w:val="008834CF"/>
    <w:rsid w:val="00883B9F"/>
    <w:rsid w:val="00890278"/>
    <w:rsid w:val="00892494"/>
    <w:rsid w:val="008967FE"/>
    <w:rsid w:val="0089680E"/>
    <w:rsid w:val="008A1214"/>
    <w:rsid w:val="008A18F8"/>
    <w:rsid w:val="008A297E"/>
    <w:rsid w:val="008B7B20"/>
    <w:rsid w:val="008C0D9B"/>
    <w:rsid w:val="008C1661"/>
    <w:rsid w:val="008C2C1E"/>
    <w:rsid w:val="008C6DB5"/>
    <w:rsid w:val="008D1BF7"/>
    <w:rsid w:val="008D2D46"/>
    <w:rsid w:val="008D557F"/>
    <w:rsid w:val="008E1874"/>
    <w:rsid w:val="008E2B59"/>
    <w:rsid w:val="008E2EF4"/>
    <w:rsid w:val="008E319C"/>
    <w:rsid w:val="008F0BE1"/>
    <w:rsid w:val="008F0FAD"/>
    <w:rsid w:val="008F226F"/>
    <w:rsid w:val="00901AFD"/>
    <w:rsid w:val="00906AC5"/>
    <w:rsid w:val="00910B3E"/>
    <w:rsid w:val="009153EE"/>
    <w:rsid w:val="00921B3D"/>
    <w:rsid w:val="009229E3"/>
    <w:rsid w:val="00924CF0"/>
    <w:rsid w:val="00925AC7"/>
    <w:rsid w:val="00945914"/>
    <w:rsid w:val="009464AE"/>
    <w:rsid w:val="009476A0"/>
    <w:rsid w:val="00952931"/>
    <w:rsid w:val="0095330F"/>
    <w:rsid w:val="00956A77"/>
    <w:rsid w:val="009617D9"/>
    <w:rsid w:val="009668FE"/>
    <w:rsid w:val="0097209D"/>
    <w:rsid w:val="00974053"/>
    <w:rsid w:val="009746D9"/>
    <w:rsid w:val="00980497"/>
    <w:rsid w:val="009842AC"/>
    <w:rsid w:val="00985ECD"/>
    <w:rsid w:val="00990AE2"/>
    <w:rsid w:val="00993335"/>
    <w:rsid w:val="0099714F"/>
    <w:rsid w:val="009A1393"/>
    <w:rsid w:val="009A324A"/>
    <w:rsid w:val="009A5B72"/>
    <w:rsid w:val="009B45A2"/>
    <w:rsid w:val="009C4838"/>
    <w:rsid w:val="009E5769"/>
    <w:rsid w:val="009E607D"/>
    <w:rsid w:val="009E66F8"/>
    <w:rsid w:val="009F20C2"/>
    <w:rsid w:val="009F7CBF"/>
    <w:rsid w:val="00A00AF3"/>
    <w:rsid w:val="00A104F4"/>
    <w:rsid w:val="00A137BC"/>
    <w:rsid w:val="00A15356"/>
    <w:rsid w:val="00A156F7"/>
    <w:rsid w:val="00A1591C"/>
    <w:rsid w:val="00A17157"/>
    <w:rsid w:val="00A17F4C"/>
    <w:rsid w:val="00A218D1"/>
    <w:rsid w:val="00A22161"/>
    <w:rsid w:val="00A31E3F"/>
    <w:rsid w:val="00A34307"/>
    <w:rsid w:val="00A35363"/>
    <w:rsid w:val="00A36E5F"/>
    <w:rsid w:val="00A37097"/>
    <w:rsid w:val="00A37DDF"/>
    <w:rsid w:val="00A4269E"/>
    <w:rsid w:val="00A441E0"/>
    <w:rsid w:val="00A4626B"/>
    <w:rsid w:val="00A46BDF"/>
    <w:rsid w:val="00A50DCA"/>
    <w:rsid w:val="00A51C30"/>
    <w:rsid w:val="00A52F1C"/>
    <w:rsid w:val="00A54C38"/>
    <w:rsid w:val="00A57F06"/>
    <w:rsid w:val="00A6482D"/>
    <w:rsid w:val="00A65105"/>
    <w:rsid w:val="00A664BA"/>
    <w:rsid w:val="00A809C2"/>
    <w:rsid w:val="00A82727"/>
    <w:rsid w:val="00A82D97"/>
    <w:rsid w:val="00A83A05"/>
    <w:rsid w:val="00A90191"/>
    <w:rsid w:val="00A9085C"/>
    <w:rsid w:val="00A91366"/>
    <w:rsid w:val="00A9142D"/>
    <w:rsid w:val="00A927DB"/>
    <w:rsid w:val="00A9755A"/>
    <w:rsid w:val="00A97A62"/>
    <w:rsid w:val="00A97CF7"/>
    <w:rsid w:val="00AA2B0C"/>
    <w:rsid w:val="00AA409B"/>
    <w:rsid w:val="00AA7BB9"/>
    <w:rsid w:val="00AB2EB2"/>
    <w:rsid w:val="00AB3458"/>
    <w:rsid w:val="00AB4339"/>
    <w:rsid w:val="00AC1EAC"/>
    <w:rsid w:val="00AC36F8"/>
    <w:rsid w:val="00AC4424"/>
    <w:rsid w:val="00AC46A3"/>
    <w:rsid w:val="00AC51E8"/>
    <w:rsid w:val="00AC6147"/>
    <w:rsid w:val="00AD1C73"/>
    <w:rsid w:val="00AD6D35"/>
    <w:rsid w:val="00AE6364"/>
    <w:rsid w:val="00AE74EA"/>
    <w:rsid w:val="00AE797B"/>
    <w:rsid w:val="00AF67C1"/>
    <w:rsid w:val="00B01C62"/>
    <w:rsid w:val="00B051E3"/>
    <w:rsid w:val="00B11438"/>
    <w:rsid w:val="00B12DF4"/>
    <w:rsid w:val="00B14090"/>
    <w:rsid w:val="00B15869"/>
    <w:rsid w:val="00B2222C"/>
    <w:rsid w:val="00B23307"/>
    <w:rsid w:val="00B24BF0"/>
    <w:rsid w:val="00B24E8A"/>
    <w:rsid w:val="00B26AD7"/>
    <w:rsid w:val="00B27BFC"/>
    <w:rsid w:val="00B32EDB"/>
    <w:rsid w:val="00B331AA"/>
    <w:rsid w:val="00B3706C"/>
    <w:rsid w:val="00B37634"/>
    <w:rsid w:val="00B4006D"/>
    <w:rsid w:val="00B41406"/>
    <w:rsid w:val="00B4205C"/>
    <w:rsid w:val="00B5324E"/>
    <w:rsid w:val="00B544D6"/>
    <w:rsid w:val="00B56E2B"/>
    <w:rsid w:val="00B577EC"/>
    <w:rsid w:val="00B57F08"/>
    <w:rsid w:val="00B62F38"/>
    <w:rsid w:val="00B6335D"/>
    <w:rsid w:val="00B63F4D"/>
    <w:rsid w:val="00B64F0B"/>
    <w:rsid w:val="00B668DF"/>
    <w:rsid w:val="00B80088"/>
    <w:rsid w:val="00B80A4F"/>
    <w:rsid w:val="00B834F3"/>
    <w:rsid w:val="00B85630"/>
    <w:rsid w:val="00B86DB7"/>
    <w:rsid w:val="00B92D74"/>
    <w:rsid w:val="00B957D3"/>
    <w:rsid w:val="00B95871"/>
    <w:rsid w:val="00B96045"/>
    <w:rsid w:val="00B967D2"/>
    <w:rsid w:val="00B9682C"/>
    <w:rsid w:val="00BA75A6"/>
    <w:rsid w:val="00BB0388"/>
    <w:rsid w:val="00BB3032"/>
    <w:rsid w:val="00BB49A3"/>
    <w:rsid w:val="00BB4BE8"/>
    <w:rsid w:val="00BB7A1E"/>
    <w:rsid w:val="00BC014A"/>
    <w:rsid w:val="00BC09F6"/>
    <w:rsid w:val="00BC1132"/>
    <w:rsid w:val="00BD4854"/>
    <w:rsid w:val="00BD4D16"/>
    <w:rsid w:val="00BD6B4F"/>
    <w:rsid w:val="00BD7A58"/>
    <w:rsid w:val="00BE4487"/>
    <w:rsid w:val="00BE6735"/>
    <w:rsid w:val="00BE6B75"/>
    <w:rsid w:val="00C12409"/>
    <w:rsid w:val="00C132B3"/>
    <w:rsid w:val="00C13F1D"/>
    <w:rsid w:val="00C23CAA"/>
    <w:rsid w:val="00C26488"/>
    <w:rsid w:val="00C32A29"/>
    <w:rsid w:val="00C33245"/>
    <w:rsid w:val="00C359B7"/>
    <w:rsid w:val="00C361FA"/>
    <w:rsid w:val="00C375E9"/>
    <w:rsid w:val="00C53144"/>
    <w:rsid w:val="00C5647B"/>
    <w:rsid w:val="00C56849"/>
    <w:rsid w:val="00C64BC2"/>
    <w:rsid w:val="00C729F4"/>
    <w:rsid w:val="00C77F40"/>
    <w:rsid w:val="00C86A45"/>
    <w:rsid w:val="00C8792C"/>
    <w:rsid w:val="00C90CDF"/>
    <w:rsid w:val="00CA552D"/>
    <w:rsid w:val="00CA55E1"/>
    <w:rsid w:val="00CA59BF"/>
    <w:rsid w:val="00CB1945"/>
    <w:rsid w:val="00CB463D"/>
    <w:rsid w:val="00CB5FE0"/>
    <w:rsid w:val="00CB7342"/>
    <w:rsid w:val="00CC0848"/>
    <w:rsid w:val="00CC30D2"/>
    <w:rsid w:val="00CC470D"/>
    <w:rsid w:val="00CD23A0"/>
    <w:rsid w:val="00CD2809"/>
    <w:rsid w:val="00CD5016"/>
    <w:rsid w:val="00CE1726"/>
    <w:rsid w:val="00CE191F"/>
    <w:rsid w:val="00CE35C5"/>
    <w:rsid w:val="00CE5529"/>
    <w:rsid w:val="00CE68AC"/>
    <w:rsid w:val="00CE7B5D"/>
    <w:rsid w:val="00CF79B1"/>
    <w:rsid w:val="00D046EF"/>
    <w:rsid w:val="00D10694"/>
    <w:rsid w:val="00D11D1C"/>
    <w:rsid w:val="00D171E2"/>
    <w:rsid w:val="00D21D90"/>
    <w:rsid w:val="00D2358F"/>
    <w:rsid w:val="00D3223C"/>
    <w:rsid w:val="00D34830"/>
    <w:rsid w:val="00D41192"/>
    <w:rsid w:val="00D4354B"/>
    <w:rsid w:val="00D46BB3"/>
    <w:rsid w:val="00D50F96"/>
    <w:rsid w:val="00D53452"/>
    <w:rsid w:val="00D552E4"/>
    <w:rsid w:val="00D554A0"/>
    <w:rsid w:val="00D557BC"/>
    <w:rsid w:val="00D577D7"/>
    <w:rsid w:val="00D57F7A"/>
    <w:rsid w:val="00D607DE"/>
    <w:rsid w:val="00D60A97"/>
    <w:rsid w:val="00D61400"/>
    <w:rsid w:val="00D61B70"/>
    <w:rsid w:val="00D642B9"/>
    <w:rsid w:val="00D66748"/>
    <w:rsid w:val="00D72DA9"/>
    <w:rsid w:val="00D81C48"/>
    <w:rsid w:val="00D822FD"/>
    <w:rsid w:val="00D82477"/>
    <w:rsid w:val="00D831AE"/>
    <w:rsid w:val="00D8541E"/>
    <w:rsid w:val="00D90508"/>
    <w:rsid w:val="00D905AD"/>
    <w:rsid w:val="00D90CB2"/>
    <w:rsid w:val="00D910EA"/>
    <w:rsid w:val="00D966E4"/>
    <w:rsid w:val="00DA097D"/>
    <w:rsid w:val="00DA186F"/>
    <w:rsid w:val="00DA2EFE"/>
    <w:rsid w:val="00DA5A9D"/>
    <w:rsid w:val="00DA6132"/>
    <w:rsid w:val="00DA6BF7"/>
    <w:rsid w:val="00DA72F0"/>
    <w:rsid w:val="00DB4A7D"/>
    <w:rsid w:val="00DB531A"/>
    <w:rsid w:val="00DB5EF7"/>
    <w:rsid w:val="00DB70CF"/>
    <w:rsid w:val="00DC1BA8"/>
    <w:rsid w:val="00DC2B4F"/>
    <w:rsid w:val="00DC3E9A"/>
    <w:rsid w:val="00DC63B7"/>
    <w:rsid w:val="00DD3D96"/>
    <w:rsid w:val="00DD6C48"/>
    <w:rsid w:val="00DD7C94"/>
    <w:rsid w:val="00DE0C3D"/>
    <w:rsid w:val="00DE3F52"/>
    <w:rsid w:val="00DE43AB"/>
    <w:rsid w:val="00DE5174"/>
    <w:rsid w:val="00DE73BF"/>
    <w:rsid w:val="00DF05A9"/>
    <w:rsid w:val="00DF2991"/>
    <w:rsid w:val="00DF4F94"/>
    <w:rsid w:val="00DF5613"/>
    <w:rsid w:val="00DF5C3C"/>
    <w:rsid w:val="00E01E58"/>
    <w:rsid w:val="00E02559"/>
    <w:rsid w:val="00E03C22"/>
    <w:rsid w:val="00E073A2"/>
    <w:rsid w:val="00E10BBD"/>
    <w:rsid w:val="00E11B1A"/>
    <w:rsid w:val="00E12F29"/>
    <w:rsid w:val="00E13545"/>
    <w:rsid w:val="00E14D33"/>
    <w:rsid w:val="00E16C73"/>
    <w:rsid w:val="00E214D3"/>
    <w:rsid w:val="00E23D7A"/>
    <w:rsid w:val="00E250D7"/>
    <w:rsid w:val="00E32C28"/>
    <w:rsid w:val="00E33B90"/>
    <w:rsid w:val="00E4296D"/>
    <w:rsid w:val="00E446DD"/>
    <w:rsid w:val="00E465BA"/>
    <w:rsid w:val="00E47811"/>
    <w:rsid w:val="00E5052F"/>
    <w:rsid w:val="00E57685"/>
    <w:rsid w:val="00E6429E"/>
    <w:rsid w:val="00E6570A"/>
    <w:rsid w:val="00E6755F"/>
    <w:rsid w:val="00E725C2"/>
    <w:rsid w:val="00E73138"/>
    <w:rsid w:val="00E74375"/>
    <w:rsid w:val="00E826F1"/>
    <w:rsid w:val="00E82804"/>
    <w:rsid w:val="00E83BA0"/>
    <w:rsid w:val="00E83EAC"/>
    <w:rsid w:val="00E86D1C"/>
    <w:rsid w:val="00E915BC"/>
    <w:rsid w:val="00E915C2"/>
    <w:rsid w:val="00E91B73"/>
    <w:rsid w:val="00E92EED"/>
    <w:rsid w:val="00E93FBE"/>
    <w:rsid w:val="00EA62D0"/>
    <w:rsid w:val="00EA7204"/>
    <w:rsid w:val="00EB22BA"/>
    <w:rsid w:val="00EB3820"/>
    <w:rsid w:val="00EB39E4"/>
    <w:rsid w:val="00EB5537"/>
    <w:rsid w:val="00EC20FF"/>
    <w:rsid w:val="00EC4AC6"/>
    <w:rsid w:val="00EC5E29"/>
    <w:rsid w:val="00EC6F8D"/>
    <w:rsid w:val="00EC79B6"/>
    <w:rsid w:val="00ED0112"/>
    <w:rsid w:val="00ED03F6"/>
    <w:rsid w:val="00ED0F2A"/>
    <w:rsid w:val="00ED1492"/>
    <w:rsid w:val="00ED2B0A"/>
    <w:rsid w:val="00ED4AE7"/>
    <w:rsid w:val="00ED6060"/>
    <w:rsid w:val="00EE1088"/>
    <w:rsid w:val="00EE2C3F"/>
    <w:rsid w:val="00EE56E3"/>
    <w:rsid w:val="00EE7298"/>
    <w:rsid w:val="00EF0C45"/>
    <w:rsid w:val="00EF1013"/>
    <w:rsid w:val="00EF4294"/>
    <w:rsid w:val="00EF5DD2"/>
    <w:rsid w:val="00EF6EF7"/>
    <w:rsid w:val="00EF7CBD"/>
    <w:rsid w:val="00F00FBE"/>
    <w:rsid w:val="00F010EB"/>
    <w:rsid w:val="00F053A9"/>
    <w:rsid w:val="00F0790D"/>
    <w:rsid w:val="00F07979"/>
    <w:rsid w:val="00F07E83"/>
    <w:rsid w:val="00F10A1E"/>
    <w:rsid w:val="00F1353A"/>
    <w:rsid w:val="00F13F9B"/>
    <w:rsid w:val="00F16736"/>
    <w:rsid w:val="00F2157F"/>
    <w:rsid w:val="00F222DD"/>
    <w:rsid w:val="00F266F5"/>
    <w:rsid w:val="00F504ED"/>
    <w:rsid w:val="00F5790F"/>
    <w:rsid w:val="00F61EA0"/>
    <w:rsid w:val="00F66047"/>
    <w:rsid w:val="00F67831"/>
    <w:rsid w:val="00F73ACD"/>
    <w:rsid w:val="00F750C7"/>
    <w:rsid w:val="00F7515D"/>
    <w:rsid w:val="00F7592F"/>
    <w:rsid w:val="00F77115"/>
    <w:rsid w:val="00F77BC1"/>
    <w:rsid w:val="00F80F43"/>
    <w:rsid w:val="00F83A46"/>
    <w:rsid w:val="00F8559D"/>
    <w:rsid w:val="00F85DEE"/>
    <w:rsid w:val="00F879FC"/>
    <w:rsid w:val="00F95E4D"/>
    <w:rsid w:val="00F9674D"/>
    <w:rsid w:val="00F97F11"/>
    <w:rsid w:val="00FA6531"/>
    <w:rsid w:val="00FB2601"/>
    <w:rsid w:val="00FB532E"/>
    <w:rsid w:val="00FB5D1E"/>
    <w:rsid w:val="00FD16DA"/>
    <w:rsid w:val="00FE01CA"/>
    <w:rsid w:val="00FE0EAD"/>
    <w:rsid w:val="00FE2DAF"/>
    <w:rsid w:val="00FE5BC7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E21EEC"/>
  <w15:docId w15:val="{68D5728C-FA74-41E4-850D-A0640C6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24CF0"/>
    <w:pPr>
      <w:suppressAutoHyphens/>
      <w:jc w:val="both"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4B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7156D"/>
    <w:pPr>
      <w:keepNext/>
      <w:numPr>
        <w:ilvl w:val="1"/>
        <w:numId w:val="1"/>
      </w:numPr>
      <w:tabs>
        <w:tab w:val="left" w:pos="567"/>
        <w:tab w:val="left" w:pos="1560"/>
      </w:tabs>
      <w:jc w:val="left"/>
      <w:outlineLvl w:val="1"/>
    </w:pPr>
    <w:rPr>
      <w:rFonts w:ascii="Arial" w:hAnsi="Arial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3138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23FB"/>
    <w:p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0AF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  <w:u w:val="none"/>
    </w:rPr>
  </w:style>
  <w:style w:type="character" w:customStyle="1" w:styleId="WW8Num14z0">
    <w:name w:val="WW8Num14z0"/>
    <w:rPr>
      <w:u w:val="none"/>
    </w:rPr>
  </w:style>
  <w:style w:type="character" w:customStyle="1" w:styleId="WW8Num15z0">
    <w:name w:val="WW8Num15z0"/>
    <w:rPr>
      <w:u w:val="none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ar-SA" w:bidi="ar-SA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5">
    <w:name w:val="Styl5"/>
    <w:basedOn w:val="Normln"/>
    <w:pPr>
      <w:spacing w:before="240"/>
    </w:pPr>
    <w:rPr>
      <w:b/>
    </w:rPr>
  </w:style>
  <w:style w:type="paragraph" w:customStyle="1" w:styleId="Styl6">
    <w:name w:val="Styl6"/>
    <w:basedOn w:val="Normln"/>
    <w:pPr>
      <w:numPr>
        <w:numId w:val="2"/>
      </w:numPr>
      <w:spacing w:before="480"/>
      <w:ind w:left="0" w:firstLine="0"/>
    </w:pPr>
    <w:rPr>
      <w:b/>
      <w:bCs/>
      <w:szCs w:val="24"/>
      <w:u w:val="single"/>
    </w:rPr>
  </w:style>
  <w:style w:type="paragraph" w:customStyle="1" w:styleId="Styl2">
    <w:name w:val="Styl2"/>
    <w:basedOn w:val="Normln"/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CB5FE0"/>
    <w:rPr>
      <w:sz w:val="24"/>
      <w:lang w:eastAsia="ar-SA"/>
    </w:rPr>
  </w:style>
  <w:style w:type="paragraph" w:styleId="Zpat">
    <w:name w:val="footer"/>
    <w:basedOn w:val="Normln"/>
    <w:link w:val="Zpat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CB5FE0"/>
    <w:rPr>
      <w:sz w:val="24"/>
      <w:lang w:eastAsia="ar-SA"/>
    </w:rPr>
  </w:style>
  <w:style w:type="character" w:customStyle="1" w:styleId="Nadpis2Char">
    <w:name w:val="Nadpis 2 Char"/>
    <w:link w:val="Nadpis2"/>
    <w:rsid w:val="0077156D"/>
    <w:rPr>
      <w:rFonts w:ascii="Arial" w:hAnsi="Arial"/>
      <w:sz w:val="24"/>
      <w:lang w:eastAsia="ar-SA"/>
    </w:rPr>
  </w:style>
  <w:style w:type="paragraph" w:customStyle="1" w:styleId="Odstavec">
    <w:name w:val="Odstavec"/>
    <w:basedOn w:val="Normln"/>
    <w:rsid w:val="00A9085C"/>
    <w:pPr>
      <w:widowControl w:val="0"/>
      <w:suppressAutoHyphens w:val="0"/>
      <w:autoSpaceDE w:val="0"/>
      <w:autoSpaceDN w:val="0"/>
      <w:adjustRightInd w:val="0"/>
      <w:ind w:firstLine="480"/>
      <w:jc w:val="left"/>
    </w:pPr>
    <w:rPr>
      <w:szCs w:val="24"/>
      <w:lang w:eastAsia="cs-CZ"/>
    </w:rPr>
  </w:style>
  <w:style w:type="paragraph" w:customStyle="1" w:styleId="moje1">
    <w:name w:val="moje1"/>
    <w:basedOn w:val="Normln"/>
    <w:autoRedefine/>
    <w:rsid w:val="00C26488"/>
    <w:pPr>
      <w:widowControl w:val="0"/>
      <w:tabs>
        <w:tab w:val="left" w:pos="1134"/>
      </w:tabs>
      <w:suppressAutoHyphens w:val="0"/>
      <w:autoSpaceDE w:val="0"/>
      <w:autoSpaceDN w:val="0"/>
      <w:adjustRightInd w:val="0"/>
      <w:ind w:left="1134" w:hanging="1134"/>
      <w:jc w:val="left"/>
    </w:pPr>
    <w:rPr>
      <w:rFonts w:ascii="Arial" w:hAnsi="Arial" w:cs="Arial"/>
      <w:b/>
      <w:sz w:val="40"/>
      <w:szCs w:val="40"/>
      <w:lang w:eastAsia="cs-CZ"/>
    </w:rPr>
  </w:style>
  <w:style w:type="paragraph" w:customStyle="1" w:styleId="moje2">
    <w:name w:val="moje2"/>
    <w:basedOn w:val="Normln"/>
    <w:autoRedefine/>
    <w:rsid w:val="00521EBB"/>
    <w:pPr>
      <w:widowControl w:val="0"/>
      <w:numPr>
        <w:ilvl w:val="1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sz w:val="28"/>
      <w:szCs w:val="28"/>
      <w:lang w:eastAsia="cs-CZ"/>
    </w:rPr>
  </w:style>
  <w:style w:type="paragraph" w:customStyle="1" w:styleId="moje3">
    <w:name w:val="moje3"/>
    <w:basedOn w:val="Normln"/>
    <w:autoRedefine/>
    <w:rsid w:val="005D5A77"/>
    <w:pPr>
      <w:widowControl w:val="0"/>
      <w:numPr>
        <w:ilvl w:val="2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bCs/>
      <w:szCs w:val="24"/>
      <w:lang w:eastAsia="cs-CZ"/>
    </w:rPr>
  </w:style>
  <w:style w:type="paragraph" w:customStyle="1" w:styleId="moje4">
    <w:name w:val="moje 4"/>
    <w:basedOn w:val="Normln"/>
    <w:autoRedefine/>
    <w:rsid w:val="005D5A77"/>
    <w:pPr>
      <w:widowControl w:val="0"/>
      <w:numPr>
        <w:ilvl w:val="3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i/>
      <w:szCs w:val="24"/>
      <w:lang w:eastAsia="cs-CZ"/>
    </w:rPr>
  </w:style>
  <w:style w:type="character" w:styleId="Hypertextovodkaz">
    <w:name w:val="Hyperlink"/>
    <w:uiPriority w:val="99"/>
    <w:rsid w:val="007B103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103C"/>
    <w:pPr>
      <w:suppressAutoHyphens w:val="0"/>
      <w:spacing w:before="120" w:after="120"/>
      <w:jc w:val="left"/>
    </w:pPr>
    <w:rPr>
      <w:b/>
      <w:bCs/>
      <w:cap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7B103C"/>
    <w:pPr>
      <w:widowControl w:val="0"/>
      <w:suppressAutoHyphens w:val="0"/>
      <w:autoSpaceDE w:val="0"/>
      <w:autoSpaceDN w:val="0"/>
      <w:adjustRightInd w:val="0"/>
      <w:ind w:left="720"/>
      <w:jc w:val="left"/>
    </w:pPr>
    <w:rPr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240"/>
      <w:jc w:val="left"/>
    </w:pPr>
    <w:rPr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480"/>
      <w:jc w:val="left"/>
    </w:pPr>
    <w:rPr>
      <w:szCs w:val="24"/>
      <w:lang w:eastAsia="cs-CZ"/>
    </w:rPr>
  </w:style>
  <w:style w:type="character" w:styleId="Siln">
    <w:name w:val="Strong"/>
    <w:uiPriority w:val="22"/>
    <w:qFormat/>
    <w:rsid w:val="00152BD0"/>
    <w:rPr>
      <w:b/>
      <w:bCs/>
    </w:rPr>
  </w:style>
  <w:style w:type="paragraph" w:customStyle="1" w:styleId="Style9">
    <w:name w:val="Style9"/>
    <w:basedOn w:val="Normln"/>
    <w:rsid w:val="00347F3F"/>
    <w:pPr>
      <w:widowControl w:val="0"/>
      <w:suppressAutoHyphens w:val="0"/>
      <w:autoSpaceDE w:val="0"/>
      <w:autoSpaceDN w:val="0"/>
      <w:adjustRightInd w:val="0"/>
      <w:spacing w:line="272" w:lineRule="exact"/>
      <w:ind w:firstLine="539"/>
      <w:jc w:val="left"/>
    </w:pPr>
    <w:rPr>
      <w:rFonts w:ascii="Garamond" w:hAnsi="Garamond"/>
      <w:szCs w:val="24"/>
      <w:lang w:eastAsia="cs-CZ"/>
    </w:rPr>
  </w:style>
  <w:style w:type="character" w:customStyle="1" w:styleId="FontStyle23">
    <w:name w:val="Font Style23"/>
    <w:rsid w:val="00347F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ln"/>
    <w:rsid w:val="003805F0"/>
    <w:pPr>
      <w:widowControl w:val="0"/>
      <w:suppressAutoHyphens w:val="0"/>
      <w:autoSpaceDE w:val="0"/>
      <w:autoSpaceDN w:val="0"/>
      <w:adjustRightInd w:val="0"/>
    </w:pPr>
    <w:rPr>
      <w:rFonts w:ascii="Garamond" w:hAnsi="Garamond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D109C"/>
    <w:pPr>
      <w:ind w:left="708"/>
    </w:pPr>
  </w:style>
  <w:style w:type="paragraph" w:customStyle="1" w:styleId="Style41">
    <w:name w:val="Style41"/>
    <w:basedOn w:val="Normln"/>
    <w:uiPriority w:val="99"/>
    <w:rsid w:val="00DB4A7D"/>
    <w:pPr>
      <w:widowControl w:val="0"/>
      <w:suppressAutoHyphens w:val="0"/>
      <w:autoSpaceDE w:val="0"/>
      <w:autoSpaceDN w:val="0"/>
      <w:adjustRightInd w:val="0"/>
      <w:spacing w:line="264" w:lineRule="exact"/>
      <w:ind w:hanging="288"/>
    </w:pPr>
    <w:rPr>
      <w:rFonts w:ascii="Arial" w:hAnsi="Arial" w:cs="Arial"/>
      <w:szCs w:val="24"/>
      <w:lang w:eastAsia="cs-CZ"/>
    </w:rPr>
  </w:style>
  <w:style w:type="character" w:customStyle="1" w:styleId="FontStyle75">
    <w:name w:val="Font Style75"/>
    <w:uiPriority w:val="99"/>
    <w:rsid w:val="00DB4A7D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ln"/>
    <w:uiPriority w:val="99"/>
    <w:rsid w:val="00364143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" w:hAnsi="Arial" w:cs="Arial"/>
      <w:szCs w:val="24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BB3032"/>
    <w:pPr>
      <w:suppressAutoHyphens w:val="0"/>
      <w:spacing w:before="60"/>
      <w:ind w:left="709"/>
      <w:jc w:val="left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uiPriority w:val="99"/>
    <w:rsid w:val="00BB3032"/>
    <w:rPr>
      <w:rFonts w:ascii="Arial" w:eastAsia="Calibri" w:hAnsi="Arial" w:cs="Arial"/>
      <w:color w:val="000000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E1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4AC6"/>
    <w:pPr>
      <w:widowControl w:val="0"/>
      <w:suppressAutoHyphens/>
      <w:autoSpaceDN w:val="0"/>
      <w:textAlignment w:val="baseline"/>
    </w:pPr>
    <w:rPr>
      <w:kern w:val="3"/>
      <w:sz w:val="24"/>
    </w:rPr>
  </w:style>
  <w:style w:type="paragraph" w:customStyle="1" w:styleId="Textbody">
    <w:name w:val="Text body"/>
    <w:basedOn w:val="Standard"/>
    <w:rsid w:val="00EC4AC6"/>
    <w:pPr>
      <w:spacing w:after="120"/>
    </w:pPr>
  </w:style>
  <w:style w:type="paragraph" w:customStyle="1" w:styleId="AZKtext">
    <w:name w:val="AZK text"/>
    <w:basedOn w:val="Normln"/>
    <w:link w:val="AZKtextChar"/>
    <w:rsid w:val="00204E15"/>
    <w:pPr>
      <w:suppressAutoHyphens w:val="0"/>
      <w:spacing w:before="40" w:after="40"/>
      <w:ind w:left="340" w:firstLine="340"/>
      <w:contextualSpacing/>
    </w:pPr>
    <w:rPr>
      <w:rFonts w:ascii="Arial" w:hAnsi="Arial"/>
      <w:sz w:val="20"/>
      <w:lang w:val="x-none" w:eastAsia="x-none"/>
    </w:rPr>
  </w:style>
  <w:style w:type="character" w:customStyle="1" w:styleId="AZKtextChar">
    <w:name w:val="AZK text Char"/>
    <w:link w:val="AZKtext"/>
    <w:rsid w:val="00204E15"/>
    <w:rPr>
      <w:rFonts w:ascii="Arial" w:hAnsi="Arial"/>
    </w:rPr>
  </w:style>
  <w:style w:type="paragraph" w:customStyle="1" w:styleId="Char">
    <w:name w:val="Char"/>
    <w:basedOn w:val="Normln"/>
    <w:rsid w:val="00204E15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rsid w:val="004E22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18629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5">
    <w:name w:val="Style25"/>
    <w:basedOn w:val="Normln"/>
    <w:uiPriority w:val="99"/>
    <w:rsid w:val="008F0BE1"/>
    <w:pPr>
      <w:widowControl w:val="0"/>
      <w:suppressAutoHyphens w:val="0"/>
      <w:autoSpaceDE w:val="0"/>
      <w:autoSpaceDN w:val="0"/>
      <w:adjustRightInd w:val="0"/>
      <w:spacing w:line="278" w:lineRule="exact"/>
      <w:ind w:firstLine="701"/>
    </w:pPr>
    <w:rPr>
      <w:rFonts w:ascii="Franklin Gothic Medium" w:hAnsi="Franklin Gothic Medium"/>
      <w:szCs w:val="24"/>
      <w:lang w:eastAsia="cs-CZ"/>
    </w:rPr>
  </w:style>
  <w:style w:type="character" w:customStyle="1" w:styleId="FontStyle123">
    <w:name w:val="Font Style123"/>
    <w:uiPriority w:val="99"/>
    <w:rsid w:val="008F0BE1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uiPriority w:val="99"/>
    <w:rsid w:val="00B668D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nte">
    <w:name w:val="Standardní te"/>
    <w:link w:val="StandardnteChar"/>
    <w:rsid w:val="007B18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andardnteChar">
    <w:name w:val="Standardní te Char"/>
    <w:link w:val="Standardnte"/>
    <w:rsid w:val="007B188E"/>
    <w:rPr>
      <w:color w:val="000000"/>
      <w:sz w:val="24"/>
      <w:szCs w:val="24"/>
      <w:lang w:bidi="ar-SA"/>
    </w:rPr>
  </w:style>
  <w:style w:type="paragraph" w:customStyle="1" w:styleId="Style2">
    <w:name w:val="Style2"/>
    <w:basedOn w:val="Normln"/>
    <w:rsid w:val="004C4117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Arial" w:hAnsi="Arial"/>
      <w:szCs w:val="24"/>
      <w:lang w:eastAsia="cs-CZ"/>
    </w:rPr>
  </w:style>
  <w:style w:type="character" w:customStyle="1" w:styleId="FontStyle19">
    <w:name w:val="Font Style19"/>
    <w:rsid w:val="004C4117"/>
    <w:rPr>
      <w:rFonts w:ascii="Arial" w:hAnsi="Arial" w:cs="Arial"/>
      <w:b/>
      <w:bCs/>
      <w:sz w:val="22"/>
      <w:szCs w:val="22"/>
    </w:rPr>
  </w:style>
  <w:style w:type="character" w:customStyle="1" w:styleId="Zkladntext0">
    <w:name w:val="Základní text_"/>
    <w:link w:val="Zkladntext2"/>
    <w:rsid w:val="00AC46A3"/>
    <w:rPr>
      <w:sz w:val="21"/>
      <w:szCs w:val="21"/>
      <w:shd w:val="clear" w:color="auto" w:fill="FFFFFF"/>
    </w:rPr>
  </w:style>
  <w:style w:type="character" w:customStyle="1" w:styleId="Zkladntext20">
    <w:name w:val="Základní text (2)_"/>
    <w:link w:val="Zkladntext21"/>
    <w:rsid w:val="00AC46A3"/>
    <w:rPr>
      <w:b/>
      <w:bCs/>
      <w:shd w:val="clear" w:color="auto" w:fill="FFFFFF"/>
    </w:rPr>
  </w:style>
  <w:style w:type="character" w:customStyle="1" w:styleId="Zkladntext3">
    <w:name w:val="Základní text (3)_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105pt">
    <w:name w:val="Základní text (3) + 10;5 pt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Candaradkovn-1pt">
    <w:name w:val="Základní text + Candara;Řádkování -1 pt"/>
    <w:rsid w:val="00AC46A3"/>
    <w:rPr>
      <w:rFonts w:ascii="Candara" w:eastAsia="Candara" w:hAnsi="Candara" w:cs="Candara"/>
      <w:color w:val="000000"/>
      <w:spacing w:val="-2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0">
    <w:name w:val="Základní text (3)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rsid w:val="00AC46A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cs-CZ"/>
    </w:rPr>
  </w:style>
  <w:style w:type="paragraph" w:customStyle="1" w:styleId="Zkladntext2">
    <w:name w:val="Základní text2"/>
    <w:basedOn w:val="Normln"/>
    <w:link w:val="Zkladntext0"/>
    <w:rsid w:val="00AC46A3"/>
    <w:pPr>
      <w:widowControl w:val="0"/>
      <w:shd w:val="clear" w:color="auto" w:fill="FFFFFF"/>
      <w:suppressAutoHyphens w:val="0"/>
      <w:spacing w:before="60" w:after="60" w:line="0" w:lineRule="atLeast"/>
    </w:pPr>
    <w:rPr>
      <w:sz w:val="21"/>
      <w:szCs w:val="21"/>
      <w:lang w:val="x-none" w:eastAsia="x-none"/>
    </w:rPr>
  </w:style>
  <w:style w:type="paragraph" w:customStyle="1" w:styleId="Zkladntext21">
    <w:name w:val="Základní text (2)"/>
    <w:basedOn w:val="Normln"/>
    <w:link w:val="Zkladntext20"/>
    <w:rsid w:val="00AC46A3"/>
    <w:pPr>
      <w:widowControl w:val="0"/>
      <w:shd w:val="clear" w:color="auto" w:fill="FFFFFF"/>
      <w:suppressAutoHyphens w:val="0"/>
      <w:spacing w:before="300" w:line="252" w:lineRule="exact"/>
    </w:pPr>
    <w:rPr>
      <w:b/>
      <w:bCs/>
      <w:sz w:val="20"/>
      <w:lang w:val="x-none" w:eastAsia="x-none"/>
    </w:rPr>
  </w:style>
  <w:style w:type="paragraph" w:customStyle="1" w:styleId="Textodstavce">
    <w:name w:val="Text odstavce"/>
    <w:basedOn w:val="Normln"/>
    <w:rsid w:val="0068739F"/>
    <w:pPr>
      <w:numPr>
        <w:numId w:val="6"/>
      </w:numPr>
      <w:tabs>
        <w:tab w:val="left" w:pos="851"/>
      </w:tabs>
      <w:suppressAutoHyphens w:val="0"/>
      <w:spacing w:before="120" w:after="120"/>
      <w:outlineLvl w:val="6"/>
    </w:pPr>
    <w:rPr>
      <w:szCs w:val="24"/>
      <w:lang w:eastAsia="cs-CZ"/>
    </w:rPr>
  </w:style>
  <w:style w:type="paragraph" w:customStyle="1" w:styleId="Textbodu">
    <w:name w:val="Text bodu"/>
    <w:basedOn w:val="Normln"/>
    <w:rsid w:val="0068739F"/>
    <w:pPr>
      <w:numPr>
        <w:ilvl w:val="2"/>
        <w:numId w:val="6"/>
      </w:numPr>
      <w:suppressAutoHyphens w:val="0"/>
      <w:outlineLvl w:val="8"/>
    </w:pPr>
    <w:rPr>
      <w:szCs w:val="24"/>
      <w:lang w:eastAsia="cs-CZ"/>
    </w:rPr>
  </w:style>
  <w:style w:type="paragraph" w:customStyle="1" w:styleId="Textpsmene">
    <w:name w:val="Text písmene"/>
    <w:basedOn w:val="Normln"/>
    <w:rsid w:val="0068739F"/>
    <w:pPr>
      <w:numPr>
        <w:ilvl w:val="1"/>
        <w:numId w:val="6"/>
      </w:numPr>
      <w:suppressAutoHyphens w:val="0"/>
      <w:outlineLvl w:val="7"/>
    </w:pPr>
    <w:rPr>
      <w:szCs w:val="24"/>
      <w:lang w:eastAsia="cs-CZ"/>
    </w:rPr>
  </w:style>
  <w:style w:type="character" w:customStyle="1" w:styleId="Nadpis6Char">
    <w:name w:val="Nadpis 6 Char"/>
    <w:link w:val="Nadpis6"/>
    <w:uiPriority w:val="9"/>
    <w:semiHidden/>
    <w:rsid w:val="005F0AFA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Titulek">
    <w:name w:val="caption"/>
    <w:basedOn w:val="Normln"/>
    <w:next w:val="Normln"/>
    <w:qFormat/>
    <w:rsid w:val="00E73138"/>
    <w:pPr>
      <w:suppressAutoHyphens w:val="0"/>
      <w:spacing w:before="120" w:after="120"/>
      <w:ind w:firstLine="567"/>
    </w:pPr>
    <w:rPr>
      <w:rFonts w:ascii="Bookman Old Style" w:hAnsi="Bookman Old Style"/>
      <w:b/>
      <w:caps/>
      <w:sz w:val="40"/>
      <w:lang w:eastAsia="en-US"/>
    </w:rPr>
  </w:style>
  <w:style w:type="paragraph" w:customStyle="1" w:styleId="titul2">
    <w:name w:val="titul2"/>
    <w:qFormat/>
    <w:rsid w:val="00E73138"/>
    <w:pPr>
      <w:spacing w:before="720"/>
      <w:ind w:left="357"/>
      <w:jc w:val="center"/>
    </w:pPr>
    <w:rPr>
      <w:b/>
      <w:sz w:val="72"/>
      <w:szCs w:val="24"/>
      <w:u w:val="single"/>
    </w:rPr>
  </w:style>
  <w:style w:type="character" w:customStyle="1" w:styleId="Nadpis3Char">
    <w:name w:val="Nadpis 3 Char"/>
    <w:link w:val="Nadpis3"/>
    <w:uiPriority w:val="9"/>
    <w:rsid w:val="00E73138"/>
    <w:rPr>
      <w:rFonts w:ascii="Cambria" w:eastAsia="MS Gothic" w:hAnsi="Cambria" w:cs="Times New Roman"/>
      <w:b/>
      <w:bCs/>
      <w:sz w:val="26"/>
      <w:szCs w:val="26"/>
      <w:lang w:eastAsia="ar-SA"/>
    </w:rPr>
  </w:style>
  <w:style w:type="paragraph" w:customStyle="1" w:styleId="l3">
    <w:name w:val="l3"/>
    <w:basedOn w:val="Normln"/>
    <w:rsid w:val="00E73138"/>
    <w:pPr>
      <w:suppressAutoHyphens w:val="0"/>
      <w:spacing w:before="100" w:beforeAutospacing="1" w:after="100" w:afterAutospacing="1"/>
      <w:jc w:val="left"/>
    </w:pPr>
    <w:rPr>
      <w:szCs w:val="24"/>
      <w:lang w:eastAsia="ja-JP"/>
    </w:rPr>
  </w:style>
  <w:style w:type="character" w:customStyle="1" w:styleId="Nadpis5Char">
    <w:name w:val="Nadpis 5 Char"/>
    <w:link w:val="Nadpis5"/>
    <w:uiPriority w:val="9"/>
    <w:semiHidden/>
    <w:rsid w:val="003F23FB"/>
    <w:rPr>
      <w:rFonts w:ascii="Calibri" w:eastAsia="MS Mincho" w:hAnsi="Calibri" w:cs="Times New Roman"/>
      <w:b/>
      <w:bCs/>
      <w:i/>
      <w:iCs/>
      <w:sz w:val="26"/>
      <w:szCs w:val="26"/>
      <w:lang w:eastAsia="ar-SA"/>
    </w:rPr>
  </w:style>
  <w:style w:type="paragraph" w:customStyle="1" w:styleId="odr1">
    <w:name w:val="odr1"/>
    <w:basedOn w:val="Normln"/>
    <w:qFormat/>
    <w:rsid w:val="00F504ED"/>
    <w:pPr>
      <w:numPr>
        <w:numId w:val="8"/>
      </w:numPr>
      <w:tabs>
        <w:tab w:val="left" w:pos="567"/>
      </w:tabs>
      <w:suppressAutoHyphens w:val="0"/>
      <w:spacing w:after="120"/>
      <w:ind w:left="567" w:hanging="567"/>
    </w:pPr>
    <w:rPr>
      <w:szCs w:val="24"/>
      <w:lang w:eastAsia="cs-CZ"/>
    </w:rPr>
  </w:style>
  <w:style w:type="paragraph" w:customStyle="1" w:styleId="odr2">
    <w:name w:val="odr2"/>
    <w:basedOn w:val="Normln"/>
    <w:qFormat/>
    <w:rsid w:val="00F504ED"/>
    <w:pPr>
      <w:numPr>
        <w:numId w:val="9"/>
      </w:numPr>
      <w:suppressAutoHyphens w:val="0"/>
      <w:spacing w:after="120"/>
    </w:pPr>
    <w:rPr>
      <w:szCs w:val="24"/>
      <w:lang w:eastAsia="cs-CZ"/>
    </w:rPr>
  </w:style>
  <w:style w:type="paragraph" w:customStyle="1" w:styleId="zdroj">
    <w:name w:val="zdroj"/>
    <w:qFormat/>
    <w:rsid w:val="004842DC"/>
    <w:pPr>
      <w:spacing w:after="120"/>
    </w:pPr>
    <w:rPr>
      <w:i/>
      <w:sz w:val="22"/>
      <w:szCs w:val="24"/>
    </w:rPr>
  </w:style>
  <w:style w:type="character" w:customStyle="1" w:styleId="st">
    <w:name w:val="st"/>
    <w:basedOn w:val="Standardnpsmoodstavce"/>
    <w:rsid w:val="00424EF0"/>
  </w:style>
  <w:style w:type="character" w:styleId="Zdraznn">
    <w:name w:val="Emphasis"/>
    <w:aliases w:val="Zvýraznění"/>
    <w:uiPriority w:val="20"/>
    <w:qFormat/>
    <w:rsid w:val="00424EF0"/>
    <w:rPr>
      <w:i/>
      <w:iCs/>
    </w:rPr>
  </w:style>
  <w:style w:type="paragraph" w:customStyle="1" w:styleId="nadpishlavn">
    <w:name w:val="nadpis hlavní"/>
    <w:basedOn w:val="Normln"/>
    <w:next w:val="Normln"/>
    <w:rsid w:val="00583F97"/>
    <w:pPr>
      <w:suppressAutoHyphens w:val="0"/>
      <w:spacing w:after="120"/>
      <w:ind w:firstLine="567"/>
      <w:jc w:val="center"/>
    </w:pPr>
    <w:rPr>
      <w:rFonts w:ascii="Arial CE MT Black" w:hAnsi="Arial CE MT Black"/>
      <w:sz w:val="48"/>
      <w:lang w:eastAsia="en-US"/>
    </w:rPr>
  </w:style>
  <w:style w:type="character" w:styleId="slostrnky">
    <w:name w:val="page number"/>
    <w:basedOn w:val="Standardnpsmoodstavce"/>
    <w:rsid w:val="00583F97"/>
  </w:style>
  <w:style w:type="character" w:customStyle="1" w:styleId="Nadpis1Char">
    <w:name w:val="Nadpis 1 Char"/>
    <w:basedOn w:val="Standardnpsmoodstavce"/>
    <w:link w:val="Nadpis1"/>
    <w:uiPriority w:val="9"/>
    <w:rsid w:val="00444B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StyleHeading1JustifiedAfter12pt">
    <w:name w:val="Style Heading 1 + Justified After:  12 pt"/>
    <w:basedOn w:val="Nadpis1"/>
    <w:rsid w:val="005557F2"/>
    <w:pPr>
      <w:keepLines w:val="0"/>
      <w:tabs>
        <w:tab w:val="left" w:pos="1134"/>
      </w:tabs>
      <w:suppressAutoHyphens w:val="0"/>
      <w:spacing w:after="240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69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8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070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3</Pages>
  <Words>263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Příloha č</vt:lpstr>
    </vt:vector>
  </TitlesOfParts>
  <Company/>
  <LinksUpToDate>false</LinksUpToDate>
  <CharactersWithSpaces>1817</CharactersWithSpaces>
  <SharedDoc>false</SharedDoc>
  <HLinks>
    <vt:vector size="42" baseType="variant">
      <vt:variant>
        <vt:i4>393219</vt:i4>
      </vt:variant>
      <vt:variant>
        <vt:i4>39</vt:i4>
      </vt:variant>
      <vt:variant>
        <vt:i4>0</vt:i4>
      </vt:variant>
      <vt:variant>
        <vt:i4>5</vt:i4>
      </vt:variant>
      <vt:variant>
        <vt:lpwstr>http://nahlizenidokn.cuzk.cz/VyberKatastrInfo.aspx?encrypted=2xXgPelCpHUfF54Xr1Py2KOiQxZC-QnLJUanGad9pRiuM38EHcO0Io4Vd-12MSiUGJj4gK1-U9Bqxo2OjLxFGPEdh6x5KniWfsAoxnBemJ0pDOh8GfQ1Ow==</vt:lpwstr>
      </vt:variant>
      <vt:variant>
        <vt:lpwstr/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_Toc514739626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_Toc514739625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_Toc514739624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_Toc514739623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_Toc514739622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_Toc514739621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Ondra</cp:lastModifiedBy>
  <cp:revision>82</cp:revision>
  <cp:lastPrinted>2021-03-17T14:42:00Z</cp:lastPrinted>
  <dcterms:created xsi:type="dcterms:W3CDTF">2018-06-12T11:54:00Z</dcterms:created>
  <dcterms:modified xsi:type="dcterms:W3CDTF">2022-06-18T19:36:00Z</dcterms:modified>
</cp:coreProperties>
</file>